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ECEEBB" w14:textId="1F0875C2" w:rsidR="002D6996" w:rsidRPr="00AF3580" w:rsidRDefault="002D6996" w:rsidP="003F6500">
      <w:pPr>
        <w:suppressAutoHyphens/>
        <w:spacing w:after="0"/>
        <w:jc w:val="right"/>
        <w:rPr>
          <w:rFonts w:ascii="Calibri Light" w:hAnsi="Calibri Light" w:cs="Calibri Light"/>
          <w:i/>
          <w:sz w:val="18"/>
          <w:szCs w:val="20"/>
        </w:rPr>
      </w:pPr>
      <w:r w:rsidRPr="00AF3580">
        <w:rPr>
          <w:rFonts w:ascii="Calibri Light" w:hAnsi="Calibri Light" w:cs="Calibri Light"/>
          <w:i/>
          <w:sz w:val="18"/>
          <w:szCs w:val="20"/>
        </w:rPr>
        <w:t>Załącznik nr 1</w:t>
      </w:r>
      <w:r w:rsidR="00AF3580">
        <w:rPr>
          <w:rFonts w:ascii="Calibri Light" w:hAnsi="Calibri Light" w:cs="Calibri Light"/>
          <w:i/>
          <w:sz w:val="18"/>
          <w:szCs w:val="20"/>
        </w:rPr>
        <w:t xml:space="preserve"> – formularz oferty</w:t>
      </w:r>
    </w:p>
    <w:p w14:paraId="4BBD5A4C" w14:textId="3A3DFC43" w:rsidR="002D6996" w:rsidRPr="00AF3580" w:rsidRDefault="002D6996" w:rsidP="003F6500">
      <w:pPr>
        <w:suppressAutoHyphens/>
        <w:spacing w:after="0"/>
        <w:rPr>
          <w:rFonts w:ascii="Calibri Light" w:hAnsi="Calibri Light" w:cs="Calibri Light"/>
          <w:i/>
          <w:sz w:val="18"/>
          <w:szCs w:val="20"/>
        </w:rPr>
      </w:pPr>
    </w:p>
    <w:p w14:paraId="7307673B" w14:textId="77777777" w:rsidR="003F6500" w:rsidRPr="00FF61F2" w:rsidRDefault="003F6500" w:rsidP="003F6500">
      <w:pPr>
        <w:tabs>
          <w:tab w:val="left" w:pos="5040"/>
        </w:tabs>
        <w:suppressAutoHyphens/>
        <w:spacing w:after="0"/>
        <w:rPr>
          <w:rFonts w:ascii="Calibri Light" w:eastAsia="Times New Roman" w:hAnsi="Calibri Light" w:cs="Calibri Light"/>
          <w:b/>
          <w:szCs w:val="26"/>
          <w:u w:val="single"/>
          <w:lang w:eastAsia="ar-SA"/>
        </w:rPr>
      </w:pPr>
      <w:r w:rsidRPr="00FF61F2">
        <w:rPr>
          <w:rFonts w:ascii="Calibri Light" w:eastAsia="Times New Roman" w:hAnsi="Calibri Light" w:cs="Calibri Light"/>
          <w:b/>
          <w:szCs w:val="26"/>
          <w:u w:val="single"/>
          <w:lang w:eastAsia="ar-SA"/>
        </w:rPr>
        <w:t>Zamawiający:</w:t>
      </w:r>
    </w:p>
    <w:p w14:paraId="7E104554" w14:textId="77777777" w:rsidR="003F6500" w:rsidRPr="00FF61F2" w:rsidRDefault="003F6500" w:rsidP="003F6500">
      <w:pPr>
        <w:tabs>
          <w:tab w:val="left" w:pos="5040"/>
        </w:tabs>
        <w:suppressAutoHyphens/>
        <w:spacing w:after="0"/>
        <w:rPr>
          <w:rFonts w:ascii="Calibri Light" w:eastAsia="Times New Roman" w:hAnsi="Calibri Light" w:cs="Calibri Light"/>
          <w:b/>
          <w:sz w:val="24"/>
          <w:szCs w:val="26"/>
          <w:lang w:eastAsia="ar-SA"/>
        </w:rPr>
      </w:pPr>
      <w:r w:rsidRPr="00FF61F2">
        <w:rPr>
          <w:rFonts w:ascii="Calibri Light" w:eastAsia="Times New Roman" w:hAnsi="Calibri Light" w:cs="Calibri Light"/>
          <w:b/>
          <w:sz w:val="24"/>
          <w:szCs w:val="26"/>
          <w:lang w:eastAsia="ar-SA"/>
        </w:rPr>
        <w:t xml:space="preserve">Gmina Gródek nad Dunajcem </w:t>
      </w:r>
    </w:p>
    <w:p w14:paraId="5140B44E" w14:textId="77777777" w:rsidR="003F6500" w:rsidRPr="00FF61F2" w:rsidRDefault="003F6500" w:rsidP="003F6500">
      <w:pPr>
        <w:tabs>
          <w:tab w:val="left" w:pos="5040"/>
        </w:tabs>
        <w:suppressAutoHyphens/>
        <w:spacing w:after="0"/>
        <w:rPr>
          <w:rFonts w:ascii="Calibri Light" w:eastAsia="Times New Roman" w:hAnsi="Calibri Light" w:cs="Calibri Light"/>
          <w:szCs w:val="26"/>
          <w:lang w:eastAsia="ar-SA"/>
        </w:rPr>
      </w:pPr>
      <w:r w:rsidRPr="00FF61F2">
        <w:rPr>
          <w:rFonts w:ascii="Calibri Light" w:eastAsia="Times New Roman" w:hAnsi="Calibri Light" w:cs="Calibri Light"/>
          <w:szCs w:val="26"/>
          <w:lang w:eastAsia="ar-SA"/>
        </w:rPr>
        <w:t>Gródek nad Dunajcem 54</w:t>
      </w:r>
    </w:p>
    <w:p w14:paraId="3A51F9DD" w14:textId="77777777" w:rsidR="003F6500" w:rsidRPr="00FF61F2" w:rsidRDefault="003F6500" w:rsidP="003F6500">
      <w:pPr>
        <w:tabs>
          <w:tab w:val="left" w:pos="5040"/>
        </w:tabs>
        <w:suppressAutoHyphens/>
        <w:spacing w:after="0"/>
        <w:rPr>
          <w:rFonts w:ascii="Calibri Light" w:eastAsia="Times New Roman" w:hAnsi="Calibri Light" w:cs="Calibri Light"/>
          <w:szCs w:val="26"/>
          <w:lang w:eastAsia="ar-SA"/>
        </w:rPr>
      </w:pPr>
      <w:r w:rsidRPr="00FF61F2">
        <w:rPr>
          <w:rFonts w:ascii="Calibri Light" w:eastAsia="Times New Roman" w:hAnsi="Calibri Light" w:cs="Calibri Light"/>
          <w:szCs w:val="26"/>
          <w:lang w:eastAsia="ar-SA"/>
        </w:rPr>
        <w:t>33-318 Gródek nad Dunajcem</w:t>
      </w:r>
    </w:p>
    <w:p w14:paraId="75EB71D7" w14:textId="77777777" w:rsidR="003F6500" w:rsidRPr="00FF61F2" w:rsidRDefault="003F6500" w:rsidP="003F6500">
      <w:pPr>
        <w:suppressAutoHyphens/>
        <w:spacing w:after="0"/>
        <w:ind w:left="5664" w:firstLine="708"/>
        <w:rPr>
          <w:rFonts w:ascii="Calibri Light" w:eastAsia="Times New Roman" w:hAnsi="Calibri Light" w:cs="Calibri Light"/>
          <w:sz w:val="26"/>
          <w:szCs w:val="26"/>
          <w:lang w:eastAsia="ar-SA"/>
        </w:rPr>
      </w:pPr>
    </w:p>
    <w:p w14:paraId="647B4E26" w14:textId="77777777" w:rsidR="003F6500" w:rsidRPr="00FF61F2" w:rsidRDefault="003F6500" w:rsidP="003F650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Calibri Light" w:eastAsia="Times New Roman" w:hAnsi="Calibri Light" w:cs="Calibri Light"/>
          <w:b/>
          <w:u w:val="single"/>
          <w:lang w:eastAsia="ar-SA"/>
        </w:rPr>
      </w:pPr>
      <w:r w:rsidRPr="00FF61F2">
        <w:rPr>
          <w:rFonts w:ascii="Calibri Light" w:eastAsia="Times New Roman" w:hAnsi="Calibri Light" w:cs="Calibri Light"/>
          <w:b/>
          <w:u w:val="single"/>
          <w:lang w:eastAsia="ar-SA"/>
        </w:rPr>
        <w:t>FORMULARZ OFERTY</w:t>
      </w:r>
    </w:p>
    <w:p w14:paraId="6971EA2F" w14:textId="77777777" w:rsidR="003F6500" w:rsidRPr="00FF61F2" w:rsidRDefault="003F6500" w:rsidP="003F6500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lang w:eastAsia="ar-SA"/>
        </w:rPr>
      </w:pPr>
      <w:r w:rsidRPr="00FF61F2">
        <w:rPr>
          <w:rFonts w:ascii="Calibri Light" w:eastAsia="Times New Roman" w:hAnsi="Calibri Light" w:cs="Calibri Light"/>
          <w:b/>
          <w:lang w:eastAsia="ar-SA"/>
        </w:rPr>
        <w:br/>
        <w:t>Zarejestrowana nazwa (firma) Wykonawcy</w:t>
      </w:r>
      <w:r w:rsidRPr="00FF61F2">
        <w:rPr>
          <w:rFonts w:ascii="Calibri Light" w:eastAsia="Times New Roman" w:hAnsi="Calibri Light" w:cs="Calibri Light"/>
          <w:lang w:eastAsia="ar-SA"/>
        </w:rPr>
        <w:t>:</w:t>
      </w:r>
    </w:p>
    <w:p w14:paraId="5231F9DF" w14:textId="77777777" w:rsidR="003F6500" w:rsidRPr="00FF61F2" w:rsidRDefault="003F6500" w:rsidP="003F6500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624BAFF5" w14:textId="77777777" w:rsidR="003F6500" w:rsidRPr="00FF61F2" w:rsidRDefault="003F6500" w:rsidP="003F6500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lang w:eastAsia="ar-SA"/>
        </w:rPr>
      </w:pPr>
      <w:r w:rsidRPr="00FF61F2">
        <w:rPr>
          <w:rFonts w:ascii="Calibri Light" w:eastAsia="Times New Roman" w:hAnsi="Calibri Light" w:cs="Calibri Light"/>
          <w:lang w:eastAsia="ar-SA"/>
        </w:rPr>
        <w:t>……………………………………………………………………</w:t>
      </w:r>
    </w:p>
    <w:p w14:paraId="0CAA42F1" w14:textId="77777777" w:rsidR="003F6500" w:rsidRPr="00FF61F2" w:rsidRDefault="003F6500" w:rsidP="003F6500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b/>
          <w:lang w:eastAsia="ar-SA"/>
        </w:rPr>
      </w:pPr>
    </w:p>
    <w:p w14:paraId="053EB2F9" w14:textId="77777777" w:rsidR="003F6500" w:rsidRPr="00FF61F2" w:rsidRDefault="003F6500" w:rsidP="003F650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  <w:r w:rsidRPr="00FF61F2">
        <w:rPr>
          <w:rFonts w:ascii="Calibri Light" w:eastAsia="Times New Roman" w:hAnsi="Calibri Light" w:cs="Calibri Light"/>
          <w:b/>
          <w:lang w:eastAsia="ar-SA"/>
        </w:rPr>
        <w:t>Ulica:</w:t>
      </w:r>
      <w:r w:rsidRPr="00FF61F2">
        <w:rPr>
          <w:rFonts w:ascii="Calibri Light" w:eastAsia="Times New Roman" w:hAnsi="Calibri Light" w:cs="Calibri Light"/>
          <w:lang w:eastAsia="ar-SA"/>
        </w:rPr>
        <w:t xml:space="preserve">  …………………………………………</w:t>
      </w:r>
    </w:p>
    <w:p w14:paraId="51649C2D" w14:textId="77777777" w:rsidR="003F6500" w:rsidRPr="00FF61F2" w:rsidRDefault="003F6500" w:rsidP="003F650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1BC83A26" w14:textId="77777777" w:rsidR="003F6500" w:rsidRPr="00FF61F2" w:rsidRDefault="003F6500" w:rsidP="003F650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  <w:r w:rsidRPr="00FF61F2">
        <w:rPr>
          <w:rFonts w:ascii="Calibri Light" w:eastAsia="Times New Roman" w:hAnsi="Calibri Light" w:cs="Calibri Light"/>
          <w:b/>
          <w:lang w:eastAsia="ar-SA"/>
        </w:rPr>
        <w:t xml:space="preserve">kod </w:t>
      </w:r>
      <w:r w:rsidRPr="00FF61F2">
        <w:rPr>
          <w:rFonts w:ascii="Calibri Light" w:eastAsia="Times New Roman" w:hAnsi="Calibri Light" w:cs="Calibri Light"/>
          <w:lang w:eastAsia="ar-SA"/>
        </w:rPr>
        <w:t xml:space="preserve">____-______  </w:t>
      </w:r>
      <w:r w:rsidRPr="00FF61F2">
        <w:rPr>
          <w:rFonts w:ascii="Calibri Light" w:eastAsia="Times New Roman" w:hAnsi="Calibri Light" w:cs="Calibri Light"/>
          <w:b/>
          <w:lang w:eastAsia="ar-SA"/>
        </w:rPr>
        <w:t>miejscowość</w:t>
      </w:r>
      <w:r w:rsidRPr="00FF61F2">
        <w:rPr>
          <w:rFonts w:ascii="Calibri Light" w:eastAsia="Times New Roman" w:hAnsi="Calibri Light" w:cs="Calibri Light"/>
          <w:lang w:eastAsia="ar-SA"/>
        </w:rPr>
        <w:t xml:space="preserve">    ……………………………………………………………………</w:t>
      </w:r>
    </w:p>
    <w:p w14:paraId="6B6B8870" w14:textId="77777777" w:rsidR="003F6500" w:rsidRPr="00FF61F2" w:rsidRDefault="003F6500" w:rsidP="003F650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5D286C70" w14:textId="77777777" w:rsidR="003F6500" w:rsidRPr="00FF61F2" w:rsidRDefault="003F6500" w:rsidP="003F650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  <w:r w:rsidRPr="00FF61F2">
        <w:rPr>
          <w:rFonts w:ascii="Calibri Light" w:eastAsia="Times New Roman" w:hAnsi="Calibri Light" w:cs="Calibri Light"/>
          <w:b/>
          <w:lang w:val="en-US" w:eastAsia="ar-SA"/>
        </w:rPr>
        <w:t xml:space="preserve">NIP: </w:t>
      </w:r>
      <w:r w:rsidRPr="00FF61F2">
        <w:rPr>
          <w:rFonts w:ascii="Calibri Light" w:eastAsia="Times New Roman" w:hAnsi="Calibri Light" w:cs="Calibri Light"/>
          <w:lang w:val="en-US" w:eastAsia="ar-SA"/>
        </w:rPr>
        <w:t xml:space="preserve">…………………………………………, </w:t>
      </w:r>
      <w:r w:rsidRPr="00FF61F2">
        <w:rPr>
          <w:rFonts w:ascii="Calibri Light" w:eastAsia="Times New Roman" w:hAnsi="Calibri Light" w:cs="Calibri Light"/>
          <w:lang w:val="en-US" w:eastAsia="ar-SA"/>
        </w:rPr>
        <w:tab/>
      </w:r>
      <w:r w:rsidRPr="00FF61F2">
        <w:rPr>
          <w:rFonts w:ascii="Calibri Light" w:eastAsia="Times New Roman" w:hAnsi="Calibri Light" w:cs="Calibri Light"/>
          <w:b/>
          <w:lang w:val="en-US" w:eastAsia="ar-SA"/>
        </w:rPr>
        <w:t xml:space="preserve">REGON: </w:t>
      </w:r>
      <w:r w:rsidRPr="00FF61F2">
        <w:rPr>
          <w:rFonts w:ascii="Calibri Light" w:eastAsia="Times New Roman" w:hAnsi="Calibri Light" w:cs="Calibri Light"/>
          <w:lang w:val="en-US" w:eastAsia="ar-SA"/>
        </w:rPr>
        <w:t>……………………………………………</w:t>
      </w:r>
    </w:p>
    <w:p w14:paraId="72D4E904" w14:textId="77777777" w:rsidR="003F6500" w:rsidRPr="00FF61F2" w:rsidRDefault="003F6500" w:rsidP="003F650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</w:p>
    <w:p w14:paraId="6CFC209B" w14:textId="77777777" w:rsidR="003F6500" w:rsidRPr="00FF61F2" w:rsidRDefault="003F6500" w:rsidP="003F650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b/>
          <w:lang w:val="en-US" w:eastAsia="ar-SA"/>
        </w:rPr>
      </w:pPr>
      <w:proofErr w:type="spellStart"/>
      <w:r w:rsidRPr="00FF61F2">
        <w:rPr>
          <w:rFonts w:ascii="Calibri Light" w:eastAsia="Times New Roman" w:hAnsi="Calibri Light" w:cs="Calibri Light"/>
          <w:b/>
          <w:lang w:val="en-US" w:eastAsia="ar-SA"/>
        </w:rPr>
        <w:t>Adres</w:t>
      </w:r>
      <w:proofErr w:type="spellEnd"/>
      <w:r w:rsidRPr="00FF61F2">
        <w:rPr>
          <w:rFonts w:ascii="Calibri Light" w:eastAsia="Times New Roman" w:hAnsi="Calibri Light" w:cs="Calibri Light"/>
          <w:b/>
          <w:lang w:val="en-US" w:eastAsia="ar-SA"/>
        </w:rPr>
        <w:t xml:space="preserve"> e-mail:</w:t>
      </w:r>
      <w:r w:rsidRPr="00FF61F2">
        <w:rPr>
          <w:rFonts w:ascii="Calibri Light" w:eastAsia="Times New Roman" w:hAnsi="Calibri Light" w:cs="Calibri Light"/>
          <w:b/>
          <w:lang w:val="en-US" w:eastAsia="ar-SA"/>
        </w:rPr>
        <w:tab/>
      </w:r>
      <w:r w:rsidRPr="00FF61F2">
        <w:rPr>
          <w:rFonts w:ascii="Calibri Light" w:eastAsia="Times New Roman" w:hAnsi="Calibri Light" w:cs="Calibri Light"/>
          <w:lang w:val="en-US" w:eastAsia="ar-SA"/>
        </w:rPr>
        <w:t>…………………………………………</w:t>
      </w:r>
      <w:r w:rsidRPr="00FF61F2">
        <w:rPr>
          <w:rFonts w:ascii="Calibri Light" w:eastAsia="Times New Roman" w:hAnsi="Calibri Light" w:cs="Calibri Light"/>
          <w:lang w:val="en-US" w:eastAsia="ar-SA"/>
        </w:rPr>
        <w:tab/>
      </w:r>
    </w:p>
    <w:p w14:paraId="40D90D68" w14:textId="77777777" w:rsidR="002D6996" w:rsidRPr="00AF3580" w:rsidRDefault="002D6996" w:rsidP="003F6500">
      <w:pPr>
        <w:suppressAutoHyphens/>
        <w:spacing w:after="0"/>
        <w:ind w:left="5664" w:firstLine="708"/>
        <w:rPr>
          <w:rFonts w:ascii="Calibri Light" w:eastAsia="Times New Roman" w:hAnsi="Calibri Light" w:cs="Calibri Light"/>
          <w:sz w:val="26"/>
          <w:szCs w:val="26"/>
          <w:lang w:eastAsia="ar-SA"/>
        </w:rPr>
      </w:pPr>
    </w:p>
    <w:p w14:paraId="169F390D" w14:textId="0D1E29A0" w:rsidR="002D6996" w:rsidRPr="00AC08E2" w:rsidRDefault="002D6996" w:rsidP="00AC08E2">
      <w:pPr>
        <w:pStyle w:val="Akapitzlist"/>
        <w:numPr>
          <w:ilvl w:val="0"/>
          <w:numId w:val="41"/>
        </w:numPr>
        <w:tabs>
          <w:tab w:val="left" w:pos="3106"/>
        </w:tabs>
        <w:suppressAutoHyphens/>
        <w:overflowPunct w:val="0"/>
        <w:autoSpaceDE w:val="0"/>
        <w:spacing w:after="0"/>
        <w:jc w:val="both"/>
        <w:textAlignment w:val="baseline"/>
        <w:rPr>
          <w:rFonts w:ascii="Calibri Light" w:eastAsia="Times New Roman" w:hAnsi="Calibri Light" w:cs="Calibri Light"/>
          <w:sz w:val="24"/>
          <w:szCs w:val="24"/>
          <w:lang w:eastAsia="ar-SA"/>
        </w:rPr>
      </w:pPr>
      <w:r w:rsidRPr="00AC08E2">
        <w:rPr>
          <w:rFonts w:ascii="Calibri Light" w:eastAsia="Times New Roman" w:hAnsi="Calibri Light" w:cs="Calibri Light"/>
          <w:sz w:val="24"/>
          <w:szCs w:val="24"/>
          <w:lang w:eastAsia="ar-SA"/>
        </w:rPr>
        <w:t>Składaj</w:t>
      </w:r>
      <w:r w:rsidRPr="00AC08E2">
        <w:rPr>
          <w:rFonts w:ascii="Calibri Light" w:eastAsia="TimesNewRoman" w:hAnsi="Calibri Light" w:cs="Calibri Light"/>
          <w:sz w:val="24"/>
          <w:szCs w:val="24"/>
          <w:lang w:eastAsia="ar-SA"/>
        </w:rPr>
        <w:t>ą</w:t>
      </w:r>
      <w:r w:rsidRPr="00AC08E2">
        <w:rPr>
          <w:rFonts w:ascii="Calibri Light" w:eastAsia="Times New Roman" w:hAnsi="Calibri Light" w:cs="Calibri Light"/>
          <w:sz w:val="24"/>
          <w:szCs w:val="24"/>
          <w:lang w:eastAsia="ar-SA"/>
        </w:rPr>
        <w:t>c ofert</w:t>
      </w:r>
      <w:r w:rsidRPr="00AC08E2">
        <w:rPr>
          <w:rFonts w:ascii="Calibri Light" w:eastAsia="TimesNewRoman" w:hAnsi="Calibri Light" w:cs="Calibri Light"/>
          <w:sz w:val="24"/>
          <w:szCs w:val="24"/>
          <w:lang w:eastAsia="ar-SA"/>
        </w:rPr>
        <w:t xml:space="preserve">ę </w:t>
      </w:r>
      <w:r w:rsidRPr="00AC08E2">
        <w:rPr>
          <w:rFonts w:ascii="Calibri Light" w:eastAsia="Times New Roman" w:hAnsi="Calibri Light" w:cs="Calibri Light"/>
          <w:sz w:val="24"/>
          <w:szCs w:val="24"/>
          <w:lang w:eastAsia="ar-SA"/>
        </w:rPr>
        <w:t>na realizację zamówienia publicznego</w:t>
      </w:r>
      <w:r w:rsidR="00AF3580" w:rsidRPr="00AC08E2">
        <w:rPr>
          <w:rFonts w:ascii="Calibri Light" w:eastAsia="Times New Roman" w:hAnsi="Calibri Light" w:cs="Calibri Light"/>
          <w:sz w:val="24"/>
          <w:szCs w:val="24"/>
          <w:lang w:eastAsia="ar-SA"/>
        </w:rPr>
        <w:t xml:space="preserve"> nr IZP.272.1.</w:t>
      </w:r>
      <w:r w:rsidR="003F6500" w:rsidRPr="00AC08E2">
        <w:rPr>
          <w:rFonts w:ascii="Calibri Light" w:eastAsia="Times New Roman" w:hAnsi="Calibri Light" w:cs="Calibri Light"/>
          <w:sz w:val="24"/>
          <w:szCs w:val="24"/>
          <w:lang w:eastAsia="ar-SA"/>
        </w:rPr>
        <w:t>63</w:t>
      </w:r>
      <w:r w:rsidR="00AF3580" w:rsidRPr="00AC08E2">
        <w:rPr>
          <w:rFonts w:ascii="Calibri Light" w:eastAsia="Times New Roman" w:hAnsi="Calibri Light" w:cs="Calibri Light"/>
          <w:sz w:val="24"/>
          <w:szCs w:val="24"/>
          <w:lang w:eastAsia="ar-SA"/>
        </w:rPr>
        <w:t>.2020</w:t>
      </w:r>
      <w:r w:rsidRPr="00AC08E2">
        <w:rPr>
          <w:rFonts w:ascii="Calibri Light" w:eastAsia="Times New Roman" w:hAnsi="Calibri Light" w:cs="Calibri Light"/>
          <w:sz w:val="24"/>
          <w:szCs w:val="24"/>
          <w:lang w:eastAsia="ar-SA"/>
        </w:rPr>
        <w:t xml:space="preserve"> pn.</w:t>
      </w:r>
      <w:r w:rsidR="00AF3580" w:rsidRPr="00AC08E2">
        <w:rPr>
          <w:rFonts w:ascii="Calibri Light" w:eastAsia="Times New Roman" w:hAnsi="Calibri Light" w:cs="Calibri Light"/>
          <w:sz w:val="24"/>
          <w:szCs w:val="24"/>
          <w:lang w:eastAsia="ar-SA"/>
        </w:rPr>
        <w:t xml:space="preserve"> </w:t>
      </w:r>
      <w:r w:rsidR="00AF3580" w:rsidRPr="00AC08E2">
        <w:rPr>
          <w:rFonts w:ascii="Calibri Light" w:eastAsia="Times New Roman" w:hAnsi="Calibri Light" w:cs="Calibri Light"/>
          <w:b/>
          <w:bCs/>
          <w:sz w:val="24"/>
          <w:szCs w:val="24"/>
          <w:lang w:eastAsia="ar-SA"/>
        </w:rPr>
        <w:t>Dostawa laptopów</w:t>
      </w:r>
      <w:r w:rsidRPr="00AC08E2">
        <w:rPr>
          <w:rFonts w:ascii="Calibri Light" w:eastAsia="Times New Roman" w:hAnsi="Calibri Light" w:cs="Calibri Light"/>
          <w:sz w:val="24"/>
          <w:szCs w:val="24"/>
          <w:lang w:eastAsia="ar-SA"/>
        </w:rPr>
        <w:t xml:space="preserve"> oferuję wykonanie przedmiotu zamówienia za następujące ceny: </w:t>
      </w:r>
      <w:bookmarkStart w:id="0" w:name="_Hlk484539942"/>
    </w:p>
    <w:p w14:paraId="0715B6E8" w14:textId="77777777" w:rsidR="003F6500" w:rsidRPr="00AF3580" w:rsidRDefault="003F6500" w:rsidP="003F6500">
      <w:pPr>
        <w:tabs>
          <w:tab w:val="left" w:pos="3106"/>
        </w:tabs>
        <w:suppressAutoHyphens/>
        <w:overflowPunct w:val="0"/>
        <w:autoSpaceDE w:val="0"/>
        <w:spacing w:after="0"/>
        <w:jc w:val="both"/>
        <w:textAlignment w:val="baseline"/>
        <w:rPr>
          <w:rFonts w:ascii="Calibri Light" w:eastAsia="Times New Roman" w:hAnsi="Calibri Light" w:cs="Calibri Light"/>
          <w:sz w:val="24"/>
          <w:szCs w:val="24"/>
          <w:lang w:eastAsia="ar-SA"/>
        </w:rPr>
      </w:pPr>
    </w:p>
    <w:tbl>
      <w:tblPr>
        <w:tblW w:w="5615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78"/>
        <w:gridCol w:w="3485"/>
        <w:gridCol w:w="712"/>
        <w:gridCol w:w="2408"/>
        <w:gridCol w:w="3080"/>
        <w:gridCol w:w="14"/>
      </w:tblGrid>
      <w:tr w:rsidR="00AF3580" w14:paraId="09A59C2A" w14:textId="77777777" w:rsidTr="00AC08E2">
        <w:trPr>
          <w:gridAfter w:val="1"/>
          <w:wAfter w:w="7" w:type="pct"/>
          <w:trHeight w:val="311"/>
          <w:tblHeader/>
        </w:trPr>
        <w:tc>
          <w:tcPr>
            <w:tcW w:w="23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AA0A03C" w14:textId="77777777" w:rsidR="00AF3580" w:rsidRDefault="00AF3580" w:rsidP="003F6500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>
              <w:rPr>
                <w:rFonts w:ascii="Calibri Light" w:hAnsi="Calibri Light" w:cs="Calibri Light"/>
                <w:b/>
                <w:bCs/>
              </w:rPr>
              <w:t>Lp.</w:t>
            </w:r>
          </w:p>
        </w:tc>
        <w:tc>
          <w:tcPr>
            <w:tcW w:w="17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F3006B2" w14:textId="31B05AE7" w:rsidR="00AF3580" w:rsidRDefault="003F6500" w:rsidP="003F6500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>
              <w:rPr>
                <w:rFonts w:ascii="Calibri Light" w:hAnsi="Calibri Light" w:cs="Calibri Light"/>
                <w:b/>
                <w:bCs/>
              </w:rPr>
              <w:t>Asortyment</w:t>
            </w:r>
          </w:p>
        </w:tc>
        <w:tc>
          <w:tcPr>
            <w:tcW w:w="35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07DBFE4" w14:textId="559C1D05" w:rsidR="00AF3580" w:rsidRPr="00614E68" w:rsidRDefault="00AF3580" w:rsidP="003F6500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>
              <w:rPr>
                <w:rFonts w:ascii="Calibri Light" w:hAnsi="Calibri Light" w:cs="Calibri Light"/>
                <w:b/>
                <w:bCs/>
              </w:rPr>
              <w:t xml:space="preserve">Ilość </w:t>
            </w:r>
          </w:p>
          <w:p w14:paraId="033776E2" w14:textId="77777777" w:rsidR="00AF3580" w:rsidRPr="00614E68" w:rsidRDefault="00AF3580" w:rsidP="003F6500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614E68">
              <w:rPr>
                <w:rFonts w:ascii="Calibri Light" w:hAnsi="Calibri Light" w:cs="Calibri Light"/>
                <w:b/>
                <w:bCs/>
              </w:rPr>
              <w:t xml:space="preserve"> [</w:t>
            </w:r>
            <w:r>
              <w:rPr>
                <w:rFonts w:ascii="Calibri Light" w:hAnsi="Calibri Light" w:cs="Calibri Light"/>
                <w:b/>
                <w:bCs/>
              </w:rPr>
              <w:t>szt.]</w:t>
            </w:r>
          </w:p>
        </w:tc>
        <w:tc>
          <w:tcPr>
            <w:tcW w:w="118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54928F1" w14:textId="0135BE5E" w:rsidR="00AF3580" w:rsidRDefault="00AF3580" w:rsidP="003F6500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>
              <w:rPr>
                <w:rFonts w:ascii="Calibri Light" w:hAnsi="Calibri Light" w:cs="Calibri Light"/>
                <w:b/>
                <w:bCs/>
              </w:rPr>
              <w:t>Cena jednostkowa brutto</w:t>
            </w:r>
            <w:r w:rsidR="003F6500">
              <w:rPr>
                <w:rFonts w:ascii="Calibri Light" w:hAnsi="Calibri Light" w:cs="Calibri Light"/>
                <w:b/>
                <w:bCs/>
              </w:rPr>
              <w:br/>
            </w:r>
            <w:r>
              <w:rPr>
                <w:rFonts w:ascii="Calibri Light" w:hAnsi="Calibri Light" w:cs="Calibri Light"/>
                <w:b/>
                <w:bCs/>
              </w:rPr>
              <w:t>[zł/1 szt.]</w:t>
            </w:r>
          </w:p>
        </w:tc>
        <w:tc>
          <w:tcPr>
            <w:tcW w:w="15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2B48A1A" w14:textId="77777777" w:rsidR="00AF3580" w:rsidRDefault="00AF3580" w:rsidP="003F6500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>
              <w:rPr>
                <w:rFonts w:ascii="Calibri Light" w:hAnsi="Calibri Light" w:cs="Calibri Light"/>
                <w:b/>
                <w:bCs/>
              </w:rPr>
              <w:t>Wartość wynagrodzenia brutto</w:t>
            </w:r>
          </w:p>
          <w:p w14:paraId="2322D081" w14:textId="77777777" w:rsidR="00AF3580" w:rsidRDefault="00AF3580" w:rsidP="003F6500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>
              <w:rPr>
                <w:rFonts w:ascii="Calibri Light" w:hAnsi="Calibri Light" w:cs="Calibri Light"/>
                <w:b/>
                <w:bCs/>
              </w:rPr>
              <w:t>[zł]</w:t>
            </w:r>
          </w:p>
        </w:tc>
      </w:tr>
      <w:tr w:rsidR="00AF3580" w14:paraId="15614A83" w14:textId="77777777" w:rsidTr="00AC08E2">
        <w:trPr>
          <w:gridAfter w:val="1"/>
          <w:wAfter w:w="7" w:type="pct"/>
          <w:trHeight w:val="291"/>
        </w:trPr>
        <w:tc>
          <w:tcPr>
            <w:tcW w:w="23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164ACAF" w14:textId="77777777" w:rsidR="00AF3580" w:rsidRDefault="00AF3580" w:rsidP="003F6500">
            <w:pPr>
              <w:jc w:val="center"/>
              <w:rPr>
                <w:rFonts w:ascii="Calibri Light" w:hAnsi="Calibri Light" w:cs="Calibri Light"/>
                <w:bCs/>
                <w:sz w:val="14"/>
              </w:rPr>
            </w:pPr>
            <w:r>
              <w:rPr>
                <w:rFonts w:ascii="Calibri Light" w:hAnsi="Calibri Light" w:cs="Calibri Light"/>
                <w:bCs/>
                <w:sz w:val="14"/>
              </w:rPr>
              <w:t>1</w:t>
            </w:r>
          </w:p>
        </w:tc>
        <w:tc>
          <w:tcPr>
            <w:tcW w:w="17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E417C9A" w14:textId="77777777" w:rsidR="00AF3580" w:rsidRDefault="00AF3580" w:rsidP="003F6500">
            <w:pPr>
              <w:jc w:val="center"/>
              <w:rPr>
                <w:rFonts w:ascii="Calibri Light" w:hAnsi="Calibri Light" w:cs="Calibri Light"/>
                <w:bCs/>
                <w:sz w:val="14"/>
              </w:rPr>
            </w:pPr>
            <w:r>
              <w:rPr>
                <w:rFonts w:ascii="Calibri Light" w:hAnsi="Calibri Light" w:cs="Calibri Light"/>
                <w:bCs/>
                <w:sz w:val="14"/>
              </w:rPr>
              <w:t>2</w:t>
            </w:r>
          </w:p>
        </w:tc>
        <w:tc>
          <w:tcPr>
            <w:tcW w:w="35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15627A4" w14:textId="77777777" w:rsidR="00AF3580" w:rsidRDefault="00AF3580" w:rsidP="003F6500">
            <w:pPr>
              <w:jc w:val="center"/>
              <w:rPr>
                <w:rFonts w:ascii="Calibri Light" w:hAnsi="Calibri Light" w:cs="Calibri Light"/>
                <w:bCs/>
                <w:sz w:val="14"/>
              </w:rPr>
            </w:pPr>
            <w:r>
              <w:rPr>
                <w:rFonts w:ascii="Calibri Light" w:hAnsi="Calibri Light" w:cs="Calibri Light"/>
                <w:bCs/>
                <w:sz w:val="14"/>
              </w:rPr>
              <w:t>3</w:t>
            </w:r>
          </w:p>
        </w:tc>
        <w:tc>
          <w:tcPr>
            <w:tcW w:w="118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13B969E" w14:textId="77777777" w:rsidR="00AF3580" w:rsidRDefault="00AF3580" w:rsidP="003F6500">
            <w:pPr>
              <w:jc w:val="center"/>
              <w:rPr>
                <w:rFonts w:ascii="Calibri Light" w:hAnsi="Calibri Light" w:cs="Calibri Light"/>
                <w:bCs/>
                <w:sz w:val="14"/>
              </w:rPr>
            </w:pPr>
            <w:r>
              <w:rPr>
                <w:rFonts w:ascii="Calibri Light" w:hAnsi="Calibri Light" w:cs="Calibri Light"/>
                <w:bCs/>
                <w:sz w:val="14"/>
              </w:rPr>
              <w:t>4</w:t>
            </w:r>
          </w:p>
        </w:tc>
        <w:tc>
          <w:tcPr>
            <w:tcW w:w="15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60E15A5" w14:textId="77777777" w:rsidR="00AF3580" w:rsidRDefault="00AF3580" w:rsidP="003F6500">
            <w:pPr>
              <w:jc w:val="center"/>
              <w:rPr>
                <w:rFonts w:ascii="Calibri Light" w:hAnsi="Calibri Light" w:cs="Calibri Light"/>
                <w:bCs/>
                <w:sz w:val="14"/>
              </w:rPr>
            </w:pPr>
            <w:r>
              <w:rPr>
                <w:rFonts w:ascii="Calibri Light" w:hAnsi="Calibri Light" w:cs="Calibri Light"/>
                <w:bCs/>
                <w:sz w:val="14"/>
              </w:rPr>
              <w:t>5</w:t>
            </w:r>
            <w:r>
              <w:rPr>
                <w:rFonts w:ascii="Calibri Light" w:hAnsi="Calibri Light" w:cs="Calibri Light"/>
                <w:bCs/>
                <w:sz w:val="14"/>
              </w:rPr>
              <w:br/>
              <w:t>[3x4]</w:t>
            </w:r>
          </w:p>
        </w:tc>
      </w:tr>
      <w:tr w:rsidR="00AC08E2" w14:paraId="1D235C63" w14:textId="77777777" w:rsidTr="00AC08E2">
        <w:trPr>
          <w:gridAfter w:val="1"/>
          <w:wAfter w:w="7" w:type="pct"/>
          <w:trHeight w:val="669"/>
        </w:trPr>
        <w:tc>
          <w:tcPr>
            <w:tcW w:w="23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B33CB86" w14:textId="77777777" w:rsidR="003F6500" w:rsidRPr="00AC08E2" w:rsidRDefault="003F6500" w:rsidP="003F6500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AC08E2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D13C2F4" w14:textId="77777777" w:rsidR="003F6500" w:rsidRPr="00AC08E2" w:rsidRDefault="003F6500" w:rsidP="003F6500">
            <w:pPr>
              <w:rPr>
                <w:rFonts w:ascii="Calibri Light" w:hAnsi="Calibri Light" w:cs="Calibri Light"/>
                <w:b/>
                <w:bCs/>
              </w:rPr>
            </w:pPr>
            <w:r w:rsidRPr="00AC08E2">
              <w:rPr>
                <w:rFonts w:ascii="Calibri Light" w:hAnsi="Calibri Light" w:cs="Calibri Light"/>
                <w:b/>
                <w:bCs/>
              </w:rPr>
              <w:t>Laptop</w:t>
            </w:r>
          </w:p>
          <w:p w14:paraId="4A2AB413" w14:textId="00022F7D" w:rsidR="003F6500" w:rsidRPr="00AC08E2" w:rsidRDefault="003F6500" w:rsidP="00AC08E2">
            <w:pPr>
              <w:pBdr>
                <w:bottom w:val="single" w:sz="4" w:space="1" w:color="auto"/>
              </w:pBdr>
              <w:spacing w:after="0" w:line="240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AC08E2">
              <w:rPr>
                <w:rFonts w:ascii="Calibri Light" w:hAnsi="Calibri Light" w:cs="Calibri Light"/>
                <w:sz w:val="20"/>
                <w:szCs w:val="20"/>
              </w:rPr>
              <w:t>Producent: …………………………..</w:t>
            </w:r>
          </w:p>
          <w:p w14:paraId="634B27E6" w14:textId="2A6F6BE0" w:rsidR="003F6500" w:rsidRPr="00AC08E2" w:rsidRDefault="003F6500" w:rsidP="00AC08E2">
            <w:pPr>
              <w:pBdr>
                <w:bottom w:val="single" w:sz="4" w:space="1" w:color="auto"/>
              </w:pBdr>
              <w:spacing w:after="0" w:line="240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AC08E2">
              <w:rPr>
                <w:rFonts w:ascii="Calibri Light" w:hAnsi="Calibri Light" w:cs="Calibri Light"/>
                <w:sz w:val="20"/>
                <w:szCs w:val="20"/>
              </w:rPr>
              <w:t>Model: ……………………….………..</w:t>
            </w:r>
          </w:p>
          <w:p w14:paraId="55468B14" w14:textId="449C10B1" w:rsidR="003F6500" w:rsidRPr="00AC08E2" w:rsidRDefault="003F6500" w:rsidP="00AC08E2">
            <w:pPr>
              <w:pBdr>
                <w:bottom w:val="single" w:sz="4" w:space="1" w:color="auto"/>
              </w:pBdr>
              <w:spacing w:after="0" w:line="240" w:lineRule="auto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AC08E2">
              <w:rPr>
                <w:rFonts w:ascii="Calibri Light" w:hAnsi="Calibri Light" w:cs="Calibri Light"/>
                <w:sz w:val="20"/>
                <w:szCs w:val="20"/>
              </w:rPr>
              <w:t>Okres gwarancji: ………… m-</w:t>
            </w:r>
            <w:proofErr w:type="spellStart"/>
            <w:r w:rsidRPr="00AC08E2">
              <w:rPr>
                <w:rFonts w:ascii="Calibri Light" w:hAnsi="Calibri Light" w:cs="Calibri Light"/>
                <w:sz w:val="20"/>
                <w:szCs w:val="20"/>
              </w:rPr>
              <w:t>cy</w:t>
            </w:r>
            <w:proofErr w:type="spellEnd"/>
          </w:p>
        </w:tc>
        <w:tc>
          <w:tcPr>
            <w:tcW w:w="35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E526705" w14:textId="77777777" w:rsidR="003F6500" w:rsidRDefault="003F6500" w:rsidP="003F6500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>
              <w:rPr>
                <w:rFonts w:ascii="Calibri Light" w:hAnsi="Calibri Light" w:cs="Calibri Light"/>
                <w:b/>
                <w:bCs/>
                <w:sz w:val="24"/>
              </w:rPr>
              <w:t>33</w:t>
            </w:r>
          </w:p>
        </w:tc>
        <w:tc>
          <w:tcPr>
            <w:tcW w:w="118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14:paraId="0A46DBC0" w14:textId="77777777" w:rsidR="003F6500" w:rsidRDefault="003F6500" w:rsidP="003F6500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</w:p>
          <w:p w14:paraId="5B68F950" w14:textId="77777777" w:rsidR="003F6500" w:rsidRDefault="003F6500" w:rsidP="003F6500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>
              <w:rPr>
                <w:rFonts w:ascii="Calibri Light" w:hAnsi="Calibri Light" w:cs="Calibri Light"/>
                <w:b/>
                <w:bCs/>
              </w:rPr>
              <w:t>…………………………….</w:t>
            </w:r>
          </w:p>
        </w:tc>
        <w:tc>
          <w:tcPr>
            <w:tcW w:w="15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14:paraId="6531647A" w14:textId="77777777" w:rsidR="003F6500" w:rsidRDefault="003F6500" w:rsidP="003F6500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</w:p>
          <w:p w14:paraId="32E8842C" w14:textId="77777777" w:rsidR="003F6500" w:rsidRDefault="003F6500" w:rsidP="003F6500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>
              <w:rPr>
                <w:rFonts w:ascii="Calibri Light" w:hAnsi="Calibri Light" w:cs="Calibri Light"/>
                <w:b/>
                <w:bCs/>
              </w:rPr>
              <w:t>…………………………….</w:t>
            </w:r>
          </w:p>
        </w:tc>
      </w:tr>
      <w:tr w:rsidR="00AC08E2" w14:paraId="5E094674" w14:textId="77777777" w:rsidTr="00AC08E2">
        <w:trPr>
          <w:gridAfter w:val="1"/>
          <w:wAfter w:w="7" w:type="pct"/>
          <w:trHeight w:val="669"/>
        </w:trPr>
        <w:tc>
          <w:tcPr>
            <w:tcW w:w="23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8726F55" w14:textId="77777777" w:rsidR="003F6500" w:rsidRDefault="003F6500" w:rsidP="003F6500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>
              <w:rPr>
                <w:rFonts w:ascii="Calibri Light" w:hAnsi="Calibri Light" w:cs="Calibri Light"/>
                <w:b/>
                <w:bCs/>
              </w:rPr>
              <w:t>2</w:t>
            </w:r>
          </w:p>
        </w:tc>
        <w:tc>
          <w:tcPr>
            <w:tcW w:w="17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925E740" w14:textId="77777777" w:rsidR="003F6500" w:rsidRDefault="003F6500" w:rsidP="003F6500">
            <w:pPr>
              <w:rPr>
                <w:rFonts w:ascii="Calibri Light" w:hAnsi="Calibri Light" w:cs="Calibri Light"/>
                <w:b/>
                <w:bCs/>
              </w:rPr>
            </w:pPr>
            <w:r>
              <w:rPr>
                <w:rFonts w:ascii="Calibri Light" w:hAnsi="Calibri Light" w:cs="Calibri Light"/>
                <w:b/>
                <w:bCs/>
              </w:rPr>
              <w:t>Oprogramowanie antywirusowe</w:t>
            </w:r>
          </w:p>
          <w:p w14:paraId="5E2544C9" w14:textId="77777777" w:rsidR="003F6500" w:rsidRPr="00AC08E2" w:rsidRDefault="003F6500" w:rsidP="003F6500">
            <w:pPr>
              <w:rPr>
                <w:rFonts w:ascii="Calibri Light" w:hAnsi="Calibri Light" w:cs="Calibri Light"/>
                <w:sz w:val="16"/>
              </w:rPr>
            </w:pPr>
            <w:r w:rsidRPr="00AC08E2">
              <w:rPr>
                <w:rFonts w:ascii="Calibri Light" w:hAnsi="Calibri Light" w:cs="Calibri Light"/>
                <w:sz w:val="20"/>
                <w:szCs w:val="28"/>
              </w:rPr>
              <w:t>Nazwa: …………………………………………………</w:t>
            </w:r>
          </w:p>
        </w:tc>
        <w:tc>
          <w:tcPr>
            <w:tcW w:w="35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6CCB83F" w14:textId="77777777" w:rsidR="003F6500" w:rsidRDefault="003F6500" w:rsidP="003F6500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>
              <w:rPr>
                <w:rFonts w:ascii="Calibri Light" w:hAnsi="Calibri Light" w:cs="Calibri Light"/>
                <w:b/>
                <w:bCs/>
                <w:sz w:val="24"/>
              </w:rPr>
              <w:t>33</w:t>
            </w:r>
          </w:p>
        </w:tc>
        <w:tc>
          <w:tcPr>
            <w:tcW w:w="118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14:paraId="06C531F1" w14:textId="77777777" w:rsidR="003F6500" w:rsidRDefault="003F6500" w:rsidP="003F6500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</w:p>
          <w:p w14:paraId="561990FD" w14:textId="77777777" w:rsidR="003F6500" w:rsidRDefault="003F6500" w:rsidP="003F6500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>
              <w:rPr>
                <w:rFonts w:ascii="Calibri Light" w:hAnsi="Calibri Light" w:cs="Calibri Light"/>
                <w:b/>
                <w:bCs/>
              </w:rPr>
              <w:t>…………………………….</w:t>
            </w:r>
          </w:p>
        </w:tc>
        <w:tc>
          <w:tcPr>
            <w:tcW w:w="15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14:paraId="2DDC1AB8" w14:textId="77777777" w:rsidR="003F6500" w:rsidRDefault="003F6500" w:rsidP="003F6500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</w:p>
          <w:p w14:paraId="6FF9D264" w14:textId="77777777" w:rsidR="003F6500" w:rsidRDefault="003F6500" w:rsidP="003F6500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>
              <w:rPr>
                <w:rFonts w:ascii="Calibri Light" w:hAnsi="Calibri Light" w:cs="Calibri Light"/>
                <w:b/>
                <w:bCs/>
              </w:rPr>
              <w:t>…………………………….</w:t>
            </w:r>
          </w:p>
        </w:tc>
      </w:tr>
      <w:tr w:rsidR="003F6500" w14:paraId="48D01E64" w14:textId="77777777" w:rsidTr="00AC08E2">
        <w:trPr>
          <w:trHeight w:val="669"/>
        </w:trPr>
        <w:tc>
          <w:tcPr>
            <w:tcW w:w="3480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D855466" w14:textId="4BFC8861" w:rsidR="003F6500" w:rsidRDefault="003F6500" w:rsidP="003F6500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>
              <w:rPr>
                <w:rFonts w:ascii="Calibri Light" w:hAnsi="Calibri Light" w:cs="Calibri Light"/>
                <w:b/>
                <w:bCs/>
              </w:rPr>
              <w:t>RAZEM:</w:t>
            </w:r>
          </w:p>
        </w:tc>
        <w:tc>
          <w:tcPr>
            <w:tcW w:w="152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14:paraId="3F039F8D" w14:textId="77777777" w:rsidR="003F6500" w:rsidRDefault="003F6500" w:rsidP="003F6500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</w:p>
          <w:p w14:paraId="090CBD8A" w14:textId="77777777" w:rsidR="003F6500" w:rsidRDefault="003F6500" w:rsidP="003F6500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>
              <w:rPr>
                <w:rFonts w:ascii="Calibri Light" w:hAnsi="Calibri Light" w:cs="Calibri Light"/>
                <w:b/>
                <w:bCs/>
              </w:rPr>
              <w:t>…………………………….</w:t>
            </w:r>
          </w:p>
        </w:tc>
      </w:tr>
    </w:tbl>
    <w:p w14:paraId="755C5952" w14:textId="77777777" w:rsidR="002D6996" w:rsidRPr="00AF3580" w:rsidRDefault="002D6996" w:rsidP="003F6500">
      <w:pPr>
        <w:suppressAutoHyphens/>
        <w:spacing w:after="0"/>
        <w:jc w:val="both"/>
        <w:rPr>
          <w:rFonts w:ascii="Calibri Light" w:eastAsia="Times New Roman" w:hAnsi="Calibri Light" w:cs="Calibri Light"/>
          <w:i/>
          <w:sz w:val="24"/>
          <w:szCs w:val="24"/>
          <w:lang w:eastAsia="ar-SA"/>
        </w:rPr>
      </w:pPr>
    </w:p>
    <w:bookmarkEnd w:id="0"/>
    <w:p w14:paraId="04D2E67A" w14:textId="7A565461" w:rsidR="002D6996" w:rsidRPr="00AC08E2" w:rsidRDefault="002D6996" w:rsidP="00AC08E2">
      <w:pPr>
        <w:pStyle w:val="Akapitzlist"/>
        <w:numPr>
          <w:ilvl w:val="0"/>
          <w:numId w:val="41"/>
        </w:numPr>
        <w:tabs>
          <w:tab w:val="left" w:pos="3106"/>
        </w:tabs>
        <w:suppressAutoHyphens/>
        <w:overflowPunct w:val="0"/>
        <w:autoSpaceDE w:val="0"/>
        <w:spacing w:after="0"/>
        <w:jc w:val="both"/>
        <w:textAlignment w:val="baseline"/>
        <w:rPr>
          <w:rFonts w:ascii="Calibri Light" w:eastAsia="Times New Roman" w:hAnsi="Calibri Light" w:cs="Calibri Light"/>
          <w:sz w:val="24"/>
          <w:szCs w:val="24"/>
          <w:lang w:eastAsia="ar-SA"/>
        </w:rPr>
      </w:pPr>
      <w:r w:rsidRPr="00AF3580">
        <w:rPr>
          <w:rFonts w:ascii="Calibri Light" w:eastAsia="Times New Roman" w:hAnsi="Calibri Light" w:cs="Calibri Light"/>
          <w:sz w:val="24"/>
          <w:szCs w:val="24"/>
          <w:lang w:eastAsia="ar-SA"/>
        </w:rPr>
        <w:t xml:space="preserve">Termin realizacji zamówienia: do </w:t>
      </w:r>
      <w:r w:rsidR="00AF3580">
        <w:rPr>
          <w:rFonts w:ascii="Calibri Light" w:eastAsia="Times New Roman" w:hAnsi="Calibri Light" w:cs="Calibri Light"/>
          <w:sz w:val="24"/>
          <w:szCs w:val="24"/>
          <w:lang w:eastAsia="ar-SA"/>
        </w:rPr>
        <w:t>14</w:t>
      </w:r>
      <w:r w:rsidRPr="00AF3580">
        <w:rPr>
          <w:rFonts w:ascii="Calibri Light" w:eastAsia="Times New Roman" w:hAnsi="Calibri Light" w:cs="Calibri Light"/>
          <w:sz w:val="24"/>
          <w:szCs w:val="24"/>
          <w:lang w:eastAsia="ar-SA"/>
        </w:rPr>
        <w:t xml:space="preserve"> dni od daty podpisania umowy.</w:t>
      </w:r>
    </w:p>
    <w:p w14:paraId="249D2DD4" w14:textId="77777777" w:rsidR="002D6996" w:rsidRPr="00AF3580" w:rsidRDefault="002D6996" w:rsidP="003F6500">
      <w:pPr>
        <w:suppressAutoHyphens/>
        <w:spacing w:after="0"/>
        <w:jc w:val="both"/>
        <w:rPr>
          <w:rFonts w:ascii="Calibri Light" w:eastAsia="Times New Roman" w:hAnsi="Calibri Light" w:cs="Calibri Light"/>
          <w:sz w:val="24"/>
          <w:szCs w:val="24"/>
          <w:lang w:eastAsia="ar-SA"/>
        </w:rPr>
      </w:pPr>
    </w:p>
    <w:p w14:paraId="3CF3ECFE" w14:textId="77777777" w:rsidR="002D6996" w:rsidRPr="00AF3580" w:rsidRDefault="002D6996" w:rsidP="003F6500">
      <w:pPr>
        <w:suppressAutoHyphens/>
        <w:spacing w:after="0"/>
        <w:jc w:val="both"/>
        <w:rPr>
          <w:rFonts w:ascii="Calibri Light" w:eastAsia="Times New Roman" w:hAnsi="Calibri Light" w:cs="Calibri Light"/>
          <w:sz w:val="24"/>
          <w:szCs w:val="24"/>
          <w:lang w:eastAsia="ar-SA"/>
        </w:rPr>
      </w:pPr>
    </w:p>
    <w:p w14:paraId="4FDBBD7A" w14:textId="77777777" w:rsidR="002D6996" w:rsidRPr="00AF3580" w:rsidRDefault="002D6996" w:rsidP="003F6500">
      <w:pPr>
        <w:spacing w:after="0"/>
        <w:ind w:left="5040" w:firstLine="624"/>
        <w:jc w:val="both"/>
        <w:rPr>
          <w:rFonts w:ascii="Calibri Light" w:eastAsia="Times New Roman" w:hAnsi="Calibri Light" w:cs="Calibri Light"/>
          <w:sz w:val="18"/>
          <w:szCs w:val="18"/>
          <w:lang w:eastAsia="pl-PL"/>
        </w:rPr>
      </w:pPr>
      <w:r w:rsidRPr="00AF3580">
        <w:rPr>
          <w:rFonts w:ascii="Calibri Light" w:eastAsia="Times New Roman" w:hAnsi="Calibri Light" w:cs="Calibri Light"/>
          <w:sz w:val="18"/>
          <w:szCs w:val="18"/>
          <w:lang w:eastAsia="pl-PL"/>
        </w:rPr>
        <w:t>…………………………………………………………</w:t>
      </w:r>
    </w:p>
    <w:p w14:paraId="27E90D7C" w14:textId="3A719A19" w:rsidR="003F6500" w:rsidRPr="00900131" w:rsidRDefault="002D6996" w:rsidP="00EC60BB">
      <w:pPr>
        <w:spacing w:after="0"/>
        <w:ind w:left="708"/>
        <w:jc w:val="both"/>
        <w:rPr>
          <w:rFonts w:ascii="Calibri Light" w:hAnsi="Calibri Light" w:cs="Calibri Light"/>
          <w:b/>
          <w:sz w:val="20"/>
          <w:szCs w:val="20"/>
        </w:rPr>
      </w:pPr>
      <w:r w:rsidRPr="00AF3580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AF3580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AF3580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AF3580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AF3580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AF3580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AF3580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AF3580">
        <w:rPr>
          <w:rFonts w:ascii="Calibri Light" w:eastAsia="Times New Roman" w:hAnsi="Calibri Light" w:cs="Calibri Light"/>
          <w:sz w:val="20"/>
          <w:szCs w:val="20"/>
          <w:lang w:eastAsia="pl-PL"/>
        </w:rPr>
        <w:t xml:space="preserve">          data,  podpis Wykonawc</w:t>
      </w:r>
      <w:r w:rsidR="00EC60BB">
        <w:rPr>
          <w:rFonts w:ascii="Calibri Light" w:eastAsia="Times New Roman" w:hAnsi="Calibri Light" w:cs="Calibri Light"/>
          <w:sz w:val="20"/>
          <w:szCs w:val="20"/>
          <w:lang w:eastAsia="pl-PL"/>
        </w:rPr>
        <w:t>y</w:t>
      </w:r>
    </w:p>
    <w:sectPr w:rsidR="003F6500" w:rsidRPr="00900131" w:rsidSect="00C015DC">
      <w:headerReference w:type="default" r:id="rId8"/>
      <w:footerReference w:type="default" r:id="rId9"/>
      <w:pgSz w:w="11906" w:h="16838"/>
      <w:pgMar w:top="851" w:right="1417" w:bottom="851" w:left="1417" w:header="426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C8BB43" w14:textId="77777777" w:rsidR="00436F69" w:rsidRDefault="00436F69" w:rsidP="00D770B2">
      <w:pPr>
        <w:spacing w:after="0" w:line="240" w:lineRule="auto"/>
      </w:pPr>
      <w:r>
        <w:separator/>
      </w:r>
    </w:p>
  </w:endnote>
  <w:endnote w:type="continuationSeparator" w:id="0">
    <w:p w14:paraId="7B3C428E" w14:textId="77777777" w:rsidR="00436F69" w:rsidRDefault="00436F69" w:rsidP="00D77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00"/>
    <w:family w:val="roman"/>
    <w:notTrueType/>
    <w:pitch w:val="default"/>
  </w:font>
  <w:font w:name="Arabic Typesetting">
    <w:charset w:val="B2"/>
    <w:family w:val="script"/>
    <w:pitch w:val="variable"/>
    <w:sig w:usb0="80002007" w:usb1="80000000" w:usb2="00000008" w:usb3="00000000" w:csb0="000000D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4B6339" w14:textId="77777777" w:rsidR="00654B0C" w:rsidRPr="004F2759" w:rsidRDefault="00654B0C" w:rsidP="00D770B2">
    <w:pPr>
      <w:pStyle w:val="Stopka"/>
      <w:ind w:left="-709"/>
      <w:rPr>
        <w:rFonts w:asciiTheme="majorHAnsi" w:hAnsiTheme="majorHAnsi" w:cs="Arabic Typesetting"/>
        <w:color w:val="808080" w:themeColor="background1" w:themeShade="80"/>
        <w:sz w:val="10"/>
        <w:szCs w:val="16"/>
        <w:lang w:val="en-US"/>
      </w:rPr>
    </w:pPr>
  </w:p>
  <w:tbl>
    <w:tblPr>
      <w:tblStyle w:val="Jasnecieniowanieakcent4"/>
      <w:tblW w:w="9923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307"/>
      <w:gridCol w:w="3308"/>
      <w:gridCol w:w="3308"/>
    </w:tblGrid>
    <w:tr w:rsidR="00654B0C" w:rsidRPr="004F2759" w14:paraId="04C43EF9" w14:textId="77777777" w:rsidTr="007800D2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244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30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1E08C51D" w14:textId="35E2C4AB" w:rsidR="00654B0C" w:rsidRPr="004F2759" w:rsidRDefault="00654B0C" w:rsidP="007800D2">
          <w:pPr>
            <w:pStyle w:val="Stopka"/>
            <w:spacing w:line="276" w:lineRule="auto"/>
            <w:rPr>
              <w:rFonts w:asciiTheme="majorHAnsi" w:eastAsia="Times New Roman" w:hAnsiTheme="majorHAnsi" w:cs="Arabic Typesetting"/>
              <w:b w:val="0"/>
              <w:sz w:val="12"/>
              <w:szCs w:val="16"/>
              <w:lang w:val="en-US" w:eastAsia="pl-PL"/>
            </w:rPr>
          </w:pPr>
        </w:p>
      </w:tc>
      <w:tc>
        <w:tcPr>
          <w:tcW w:w="3308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134BD6C4" w14:textId="04B88569" w:rsidR="00654B0C" w:rsidRPr="004F2759" w:rsidRDefault="00654B0C" w:rsidP="007800D2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ajorHAnsi" w:eastAsia="Times New Roman" w:hAnsiTheme="majorHAnsi" w:cs="Arabic Typesetting"/>
              <w:b w:val="0"/>
              <w:sz w:val="12"/>
              <w:szCs w:val="16"/>
              <w:lang w:val="en-US" w:eastAsia="pl-PL"/>
            </w:rPr>
          </w:pPr>
        </w:p>
      </w:tc>
      <w:tc>
        <w:tcPr>
          <w:tcW w:w="3308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5F7ACAD5" w14:textId="77777777" w:rsidR="00654B0C" w:rsidRPr="004F2759" w:rsidRDefault="00654B0C" w:rsidP="007800D2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ajorHAnsi" w:hAnsiTheme="majorHAnsi" w:cs="Arabic Typesetting"/>
              <w:b w:val="0"/>
              <w:sz w:val="18"/>
            </w:rPr>
          </w:pPr>
          <w:r w:rsidRPr="004F2759">
            <w:rPr>
              <w:rFonts w:asciiTheme="majorHAnsi" w:hAnsiTheme="majorHAnsi" w:cs="Arabic Typesetting"/>
              <w:b w:val="0"/>
              <w:sz w:val="12"/>
              <w:szCs w:val="16"/>
            </w:rPr>
            <w:t xml:space="preserve">Strona </w:t>
          </w:r>
          <w:r w:rsidRPr="004F2759">
            <w:rPr>
              <w:rFonts w:asciiTheme="majorHAnsi" w:hAnsiTheme="majorHAnsi" w:cs="Arabic Typesetting"/>
              <w:sz w:val="12"/>
              <w:szCs w:val="16"/>
            </w:rPr>
            <w:fldChar w:fldCharType="begin"/>
          </w:r>
          <w:r w:rsidRPr="004F2759">
            <w:rPr>
              <w:rFonts w:asciiTheme="majorHAnsi" w:hAnsiTheme="majorHAnsi" w:cs="Arabic Typesetting"/>
              <w:b w:val="0"/>
              <w:sz w:val="12"/>
              <w:szCs w:val="16"/>
            </w:rPr>
            <w:instrText>PAGE</w:instrText>
          </w:r>
          <w:r w:rsidRPr="004F2759">
            <w:rPr>
              <w:rFonts w:asciiTheme="majorHAnsi" w:hAnsiTheme="majorHAnsi" w:cs="Arabic Typesetting"/>
              <w:sz w:val="12"/>
              <w:szCs w:val="16"/>
            </w:rPr>
            <w:fldChar w:fldCharType="separate"/>
          </w:r>
          <w:r w:rsidR="00B16961">
            <w:rPr>
              <w:rFonts w:asciiTheme="majorHAnsi" w:hAnsiTheme="majorHAnsi" w:cs="Arabic Typesetting"/>
              <w:b w:val="0"/>
              <w:noProof/>
              <w:sz w:val="12"/>
              <w:szCs w:val="16"/>
            </w:rPr>
            <w:t>1</w:t>
          </w:r>
          <w:r w:rsidRPr="004F2759">
            <w:rPr>
              <w:rFonts w:asciiTheme="majorHAnsi" w:hAnsiTheme="majorHAnsi" w:cs="Arabic Typesetting"/>
              <w:sz w:val="12"/>
              <w:szCs w:val="16"/>
            </w:rPr>
            <w:fldChar w:fldCharType="end"/>
          </w:r>
        </w:p>
      </w:tc>
    </w:tr>
  </w:tbl>
  <w:p w14:paraId="77B09804" w14:textId="77777777" w:rsidR="00654B0C" w:rsidRPr="004F2759" w:rsidRDefault="00654B0C" w:rsidP="007800D2">
    <w:pPr>
      <w:pStyle w:val="Stopka"/>
      <w:rPr>
        <w:rFonts w:asciiTheme="majorHAnsi" w:hAnsiTheme="majorHAnsi" w:cs="Arabic Typesetting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996361" w14:textId="77777777" w:rsidR="00436F69" w:rsidRDefault="00436F69" w:rsidP="00D770B2">
      <w:pPr>
        <w:spacing w:after="0" w:line="240" w:lineRule="auto"/>
      </w:pPr>
      <w:r>
        <w:separator/>
      </w:r>
    </w:p>
  </w:footnote>
  <w:footnote w:type="continuationSeparator" w:id="0">
    <w:p w14:paraId="3464C773" w14:textId="77777777" w:rsidR="00436F69" w:rsidRDefault="00436F69" w:rsidP="00D770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80" w:type="pct"/>
      <w:tblBorders>
        <w:bottom w:val="double" w:sz="4" w:space="0" w:color="0E57C4" w:themeColor="background2" w:themeShade="80"/>
      </w:tblBorders>
      <w:shd w:val="clear" w:color="auto" w:fill="FFFFFF" w:themeFill="background1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3D4444" w:rsidRPr="00700B2F" w14:paraId="4BA2B3F1" w14:textId="77777777" w:rsidTr="001C6EF4">
      <w:trPr>
        <w:trHeight w:val="217"/>
      </w:trPr>
      <w:tc>
        <w:tcPr>
          <w:tcW w:w="1230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14:paraId="3A90E333" w14:textId="45519FED" w:rsidR="003D4444" w:rsidRPr="00700B2F" w:rsidRDefault="003D4444" w:rsidP="003D4444">
          <w:pPr>
            <w:pStyle w:val="Nagwek"/>
            <w:jc w:val="center"/>
            <w:rPr>
              <w:rFonts w:ascii="Calibri Light" w:hAnsi="Calibri Light" w:cstheme="minorHAnsi"/>
              <w:b/>
              <w:sz w:val="16"/>
              <w:szCs w:val="16"/>
            </w:rPr>
          </w:pPr>
          <w:bookmarkStart w:id="1" w:name="_Hlk32605983"/>
          <w:bookmarkStart w:id="2" w:name="_Hlk32605984"/>
          <w:bookmarkStart w:id="3" w:name="_Hlk32605986"/>
          <w:bookmarkStart w:id="4" w:name="_Hlk32605987"/>
          <w:r w:rsidRPr="00700B2F">
            <w:rPr>
              <w:rFonts w:ascii="Calibri Light" w:hAnsi="Calibri Light" w:cstheme="minorHAnsi"/>
              <w:b/>
              <w:sz w:val="14"/>
              <w:szCs w:val="16"/>
            </w:rPr>
            <w:t>Nr zamówienia: IZP.271.</w:t>
          </w:r>
          <w:r>
            <w:rPr>
              <w:rFonts w:ascii="Calibri Light" w:hAnsi="Calibri Light" w:cstheme="minorHAnsi"/>
              <w:b/>
              <w:sz w:val="14"/>
              <w:szCs w:val="16"/>
            </w:rPr>
            <w:t>1.</w:t>
          </w:r>
          <w:r w:rsidR="003F6500">
            <w:rPr>
              <w:rFonts w:ascii="Calibri Light" w:hAnsi="Calibri Light" w:cstheme="minorHAnsi"/>
              <w:b/>
              <w:sz w:val="14"/>
              <w:szCs w:val="16"/>
            </w:rPr>
            <w:t>6</w:t>
          </w:r>
          <w:r>
            <w:rPr>
              <w:rFonts w:ascii="Calibri Light" w:hAnsi="Calibri Light" w:cstheme="minorHAnsi"/>
              <w:b/>
              <w:sz w:val="14"/>
              <w:szCs w:val="16"/>
            </w:rPr>
            <w:t>3</w:t>
          </w:r>
          <w:r w:rsidRPr="00700B2F">
            <w:rPr>
              <w:rFonts w:ascii="Calibri Light" w:hAnsi="Calibri Light" w:cstheme="minorHAnsi"/>
              <w:b/>
              <w:sz w:val="14"/>
              <w:szCs w:val="16"/>
            </w:rPr>
            <w:t>.2020</w:t>
          </w:r>
        </w:p>
      </w:tc>
      <w:tc>
        <w:tcPr>
          <w:tcW w:w="3770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14:paraId="6368EEEC" w14:textId="4FE450CB" w:rsidR="003D4444" w:rsidRPr="00700B2F" w:rsidRDefault="003D4444" w:rsidP="003D4444">
          <w:pPr>
            <w:pStyle w:val="Nagwek"/>
            <w:rPr>
              <w:rFonts w:ascii="Calibri Light" w:hAnsi="Calibri Light" w:cstheme="minorHAnsi"/>
              <w:sz w:val="14"/>
              <w:szCs w:val="16"/>
            </w:rPr>
          </w:pPr>
          <w:r w:rsidRPr="00700B2F">
            <w:rPr>
              <w:rFonts w:ascii="Calibri Light" w:hAnsi="Calibri Light" w:cstheme="minorHAnsi"/>
              <w:sz w:val="14"/>
              <w:szCs w:val="16"/>
            </w:rPr>
            <w:t xml:space="preserve">| </w:t>
          </w:r>
          <w:r>
            <w:rPr>
              <w:rFonts w:ascii="Calibri Light" w:hAnsi="Calibri Light" w:cstheme="minorHAnsi"/>
              <w:sz w:val="14"/>
              <w:szCs w:val="16"/>
            </w:rPr>
            <w:t>Dostawa laptopów</w:t>
          </w:r>
          <w:r w:rsidRPr="0036148F">
            <w:rPr>
              <w:rFonts w:ascii="Calibri Light" w:hAnsi="Calibri Light" w:cstheme="minorHAnsi"/>
              <w:sz w:val="14"/>
              <w:szCs w:val="18"/>
            </w:rPr>
            <w:t xml:space="preserve"> </w:t>
          </w:r>
          <w:r w:rsidRPr="00700B2F">
            <w:rPr>
              <w:rFonts w:ascii="Calibri Light" w:hAnsi="Calibri Light" w:cstheme="minorHAnsi"/>
              <w:sz w:val="14"/>
              <w:szCs w:val="16"/>
            </w:rPr>
            <w:t>|</w:t>
          </w:r>
        </w:p>
      </w:tc>
    </w:tr>
    <w:bookmarkEnd w:id="1"/>
    <w:bookmarkEnd w:id="2"/>
    <w:bookmarkEnd w:id="3"/>
    <w:bookmarkEnd w:id="4"/>
  </w:tbl>
  <w:p w14:paraId="4A321C3B" w14:textId="77777777" w:rsidR="00654B0C" w:rsidRPr="003D4444" w:rsidRDefault="00654B0C" w:rsidP="003D44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/>
        <w:b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360"/>
      </w:pPr>
      <w:rPr>
        <w:rFonts w:ascii="Arial Narrow" w:hAnsi="Arial Narrow"/>
        <w:b/>
        <w:sz w:val="20"/>
      </w:rPr>
    </w:lvl>
    <w:lvl w:ilvl="2">
      <w:start w:val="1"/>
      <w:numFmt w:val="lowerLetter"/>
      <w:lvlText w:val="%3."/>
      <w:lvlJc w:val="right"/>
      <w:pPr>
        <w:tabs>
          <w:tab w:val="num" w:pos="0"/>
        </w:tabs>
        <w:ind w:left="2160" w:hanging="180"/>
      </w:pPr>
      <w:rPr>
        <w:rFonts w:ascii="Arial Narrow" w:hAnsi="Arial Narrow"/>
        <w:b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/>
        <w:b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/>
        <w:b w:val="0"/>
        <w:bCs w:val="0"/>
        <w:sz w:val="18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Arial Narrow" w:hAnsi="Arial Narrow" w:cs="Times New Roman"/>
        <w:b w:val="0"/>
        <w:bCs w:val="0"/>
        <w:sz w:val="18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  <w:b w:val="0"/>
        <w:bCs w:val="0"/>
        <w:sz w:val="20"/>
        <w:szCs w:val="20"/>
        <w:lang w:val="pl-PL"/>
      </w:rPr>
    </w:lvl>
    <w:lvl w:ilvl="3">
      <w:start w:val="1"/>
      <w:numFmt w:val="lowerLetter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bullet"/>
      <w:lvlText w:val="▫"/>
      <w:lvlJc w:val="left"/>
      <w:pPr>
        <w:tabs>
          <w:tab w:val="num" w:pos="2160"/>
        </w:tabs>
        <w:ind w:left="2160" w:hanging="360"/>
      </w:pPr>
      <w:rPr>
        <w:rFonts w:ascii="Microsoft Sans Serif" w:hAnsi="Microsoft Sans Serif" w:cs="Arial"/>
        <w:b/>
        <w:i w:val="0"/>
        <w:sz w:val="24"/>
        <w:szCs w:val="24"/>
        <w:lang w:val="pl-P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  <w:sz w:val="24"/>
        <w:szCs w:val="24"/>
        <w:lang w:val="pl-P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Symbol" w:cs="Symbol"/>
        <w:sz w:val="24"/>
        <w:szCs w:val="24"/>
        <w:lang w:val="pl-P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Courier New" w:cs="Courier New"/>
        <w:sz w:val="24"/>
        <w:szCs w:val="24"/>
        <w:lang w:val="pl-P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  <w:sz w:val="24"/>
        <w:szCs w:val="24"/>
        <w:lang w:val="pl-PL"/>
      </w:rPr>
    </w:lvl>
  </w:abstractNum>
  <w:abstractNum w:abstractNumId="4" w15:restartNumberingAfterBreak="0">
    <w:nsid w:val="00000005"/>
    <w:multiLevelType w:val="multilevel"/>
    <w:tmpl w:val="81B0D182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/>
        <w:b w:val="0"/>
        <w:bCs w:val="0"/>
        <w:color w:val="auto"/>
        <w:sz w:val="18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b w:val="0"/>
        <w:sz w:val="18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sz w:val="16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0000006"/>
    <w:multiLevelType w:val="multilevel"/>
    <w:tmpl w:val="FAAC5130"/>
    <w:name w:val="WWNum6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ascii="Arial Narrow" w:hAnsi="Arial Narrow" w:cs="Arial" w:hint="default"/>
        <w:sz w:val="18"/>
      </w:rPr>
    </w:lvl>
    <w:lvl w:ilvl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6" w15:restartNumberingAfterBreak="0">
    <w:nsid w:val="00000008"/>
    <w:multiLevelType w:val="multilevel"/>
    <w:tmpl w:val="8A1CDE58"/>
    <w:name w:val="WWNum8"/>
    <w:lvl w:ilvl="0">
      <w:start w:val="1"/>
      <w:numFmt w:val="decimal"/>
      <w:lvlText w:val="%1."/>
      <w:lvlJc w:val="left"/>
      <w:pPr>
        <w:tabs>
          <w:tab w:val="num" w:pos="0"/>
        </w:tabs>
        <w:ind w:left="390" w:hanging="360"/>
      </w:pPr>
      <w:rPr>
        <w:rFonts w:ascii="Arial Narrow" w:hAnsi="Arial Narrow"/>
        <w:b w:val="0"/>
        <w:bCs w:val="0"/>
        <w:sz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10" w:hanging="360"/>
      </w:pPr>
      <w:rPr>
        <w:rFonts w:ascii="Arial Narrow" w:hAnsi="Arial Narrow" w:cs="Arial" w:hint="default"/>
        <w:b w:val="0"/>
        <w:sz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3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5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7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9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1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3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50" w:hanging="180"/>
      </w:pPr>
    </w:lvl>
  </w:abstractNum>
  <w:abstractNum w:abstractNumId="7" w15:restartNumberingAfterBreak="0">
    <w:nsid w:val="00000009"/>
    <w:multiLevelType w:val="multilevel"/>
    <w:tmpl w:val="13146686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/>
        <w:b w:val="0"/>
        <w:bCs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b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10"/>
    <w:multiLevelType w:val="multilevel"/>
    <w:tmpl w:val="1B2E1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Narrow" w:hAnsi="Arial Narrow" w:hint="default"/>
        <w:sz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9DA1E6A"/>
    <w:multiLevelType w:val="multilevel"/>
    <w:tmpl w:val="833ABA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/>
        <w:b w:val="0"/>
        <w:sz w:val="18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0AA172B6"/>
    <w:multiLevelType w:val="multilevel"/>
    <w:tmpl w:val="FB44F1AE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</w:lvl>
    <w:lvl w:ilvl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11" w15:restartNumberingAfterBreak="0">
    <w:nsid w:val="0B003BB3"/>
    <w:multiLevelType w:val="multilevel"/>
    <w:tmpl w:val="0F6A91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2" w15:restartNumberingAfterBreak="0">
    <w:nsid w:val="103F7D35"/>
    <w:multiLevelType w:val="multilevel"/>
    <w:tmpl w:val="7E7270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 w15:restartNumberingAfterBreak="0">
    <w:nsid w:val="1CCD0D85"/>
    <w:multiLevelType w:val="multilevel"/>
    <w:tmpl w:val="D4929402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/>
        <w:b/>
        <w:sz w:val="20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ascii="Arial Narrow" w:hAnsi="Arial Narrow"/>
        <w:b/>
        <w:sz w:val="2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ascii="Arial Narrow" w:hAnsi="Arial Narrow"/>
        <w:b/>
        <w:sz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903C49"/>
    <w:multiLevelType w:val="multilevel"/>
    <w:tmpl w:val="F4809922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 Light" w:eastAsia="Symbol" w:hAnsi="Calibri Light" w:cs="Calibri Light" w:hint="default"/>
        <w:b w:val="0"/>
        <w:i w:val="0"/>
        <w:sz w:val="22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224"/>
        </w:tabs>
        <w:ind w:left="1224" w:hanging="504"/>
      </w:pPr>
      <w:rPr>
        <w:rFonts w:ascii="Calibri" w:eastAsia="Wingdings" w:hAnsi="Calibri" w:cs="Wingdings" w:hint="default"/>
        <w:b w:val="0"/>
        <w:sz w:val="16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15" w15:restartNumberingAfterBreak="0">
    <w:nsid w:val="25793A8D"/>
    <w:multiLevelType w:val="multilevel"/>
    <w:tmpl w:val="DDE2BA0C"/>
    <w:lvl w:ilvl="0">
      <w:start w:val="1"/>
      <w:numFmt w:val="decimal"/>
      <w:lvlText w:val="%1."/>
      <w:lvlJc w:val="left"/>
      <w:pPr>
        <w:tabs>
          <w:tab w:val="num" w:pos="2916"/>
        </w:tabs>
        <w:ind w:left="2916" w:hanging="360"/>
      </w:pPr>
      <w:rPr>
        <w:rFonts w:ascii="Calibri Light" w:eastAsia="Symbol" w:hAnsi="Calibri Light" w:cs="Calibri Light" w:hint="default"/>
        <w:b w:val="0"/>
        <w:sz w:val="20"/>
        <w:szCs w:val="20"/>
        <w:lang w:val="pl-PL"/>
      </w:rPr>
    </w:lvl>
    <w:lvl w:ilvl="1">
      <w:start w:val="1"/>
      <w:numFmt w:val="decimal"/>
      <w:lvlText w:val="%1.%2."/>
      <w:lvlJc w:val="left"/>
      <w:pPr>
        <w:tabs>
          <w:tab w:val="num" w:pos="3348"/>
        </w:tabs>
        <w:ind w:left="3348" w:hanging="432"/>
      </w:pPr>
      <w:rPr>
        <w:rFonts w:ascii="Calibri Light" w:eastAsia="Symbol" w:hAnsi="Calibri Light" w:cs="Calibri Light" w:hint="default"/>
        <w:b w:val="0"/>
        <w:sz w:val="20"/>
        <w:szCs w:val="20"/>
        <w:lang w:val="pl-PL"/>
      </w:rPr>
    </w:lvl>
    <w:lvl w:ilvl="2">
      <w:start w:val="1"/>
      <w:numFmt w:val="lowerLetter"/>
      <w:lvlText w:val="%3. "/>
      <w:lvlJc w:val="left"/>
      <w:pPr>
        <w:tabs>
          <w:tab w:val="num" w:pos="3780"/>
        </w:tabs>
        <w:ind w:left="3780" w:hanging="504"/>
      </w:pPr>
      <w:rPr>
        <w:rFonts w:ascii="Calibri Light" w:eastAsia="Wingdings" w:hAnsi="Calibri Light" w:cs="Calibri Light" w:hint="default"/>
        <w:b w:val="0"/>
        <w:sz w:val="20"/>
        <w:szCs w:val="16"/>
        <w:lang w:val="pl-PL"/>
      </w:rPr>
    </w:lvl>
    <w:lvl w:ilvl="3">
      <w:start w:val="1"/>
      <w:numFmt w:val="bullet"/>
      <w:lvlText w:val=""/>
      <w:lvlJc w:val="left"/>
      <w:pPr>
        <w:tabs>
          <w:tab w:val="num" w:pos="4284"/>
        </w:tabs>
        <w:ind w:left="4144" w:hanging="508"/>
      </w:pPr>
      <w:rPr>
        <w:rFonts w:ascii="Symbol" w:hAnsi="Symbol" w:hint="default"/>
        <w:b w:val="0"/>
        <w:color w:val="auto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4788"/>
        </w:tabs>
        <w:ind w:left="4788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5292"/>
        </w:tabs>
        <w:ind w:left="5292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5796"/>
        </w:tabs>
        <w:ind w:left="5796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6300"/>
        </w:tabs>
        <w:ind w:left="6300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6876"/>
        </w:tabs>
        <w:ind w:left="6876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16" w15:restartNumberingAfterBreak="0">
    <w:nsid w:val="28561EBA"/>
    <w:multiLevelType w:val="multilevel"/>
    <w:tmpl w:val="E04077CA"/>
    <w:lvl w:ilvl="0">
      <w:start w:val="1"/>
      <w:numFmt w:val="decimal"/>
      <w:lvlText w:val="%1."/>
      <w:lvlJc w:val="left"/>
      <w:pPr>
        <w:ind w:left="390" w:hanging="360"/>
      </w:pPr>
      <w:rPr>
        <w:rFonts w:ascii="Arial Narrow" w:hAnsi="Arial Narrow"/>
        <w:b w:val="0"/>
        <w:sz w:val="18"/>
      </w:rPr>
    </w:lvl>
    <w:lvl w:ilvl="1">
      <w:start w:val="1"/>
      <w:numFmt w:val="lowerLetter"/>
      <w:lvlText w:val="%2."/>
      <w:lvlJc w:val="left"/>
      <w:pPr>
        <w:ind w:left="1110" w:hanging="360"/>
      </w:pPr>
    </w:lvl>
    <w:lvl w:ilvl="2">
      <w:start w:val="1"/>
      <w:numFmt w:val="lowerRoman"/>
      <w:lvlText w:val="%3."/>
      <w:lvlJc w:val="right"/>
      <w:pPr>
        <w:ind w:left="1830" w:hanging="180"/>
      </w:pPr>
    </w:lvl>
    <w:lvl w:ilvl="3">
      <w:start w:val="1"/>
      <w:numFmt w:val="decimal"/>
      <w:lvlText w:val="%4."/>
      <w:lvlJc w:val="left"/>
      <w:pPr>
        <w:ind w:left="2550" w:hanging="360"/>
      </w:pPr>
    </w:lvl>
    <w:lvl w:ilvl="4">
      <w:start w:val="1"/>
      <w:numFmt w:val="lowerLetter"/>
      <w:lvlText w:val="%5."/>
      <w:lvlJc w:val="left"/>
      <w:pPr>
        <w:ind w:left="3270" w:hanging="360"/>
      </w:pPr>
    </w:lvl>
    <w:lvl w:ilvl="5">
      <w:start w:val="1"/>
      <w:numFmt w:val="lowerRoman"/>
      <w:lvlText w:val="%6."/>
      <w:lvlJc w:val="right"/>
      <w:pPr>
        <w:ind w:left="3990" w:hanging="180"/>
      </w:pPr>
    </w:lvl>
    <w:lvl w:ilvl="6">
      <w:start w:val="1"/>
      <w:numFmt w:val="decimal"/>
      <w:lvlText w:val="%7."/>
      <w:lvlJc w:val="left"/>
      <w:pPr>
        <w:ind w:left="4710" w:hanging="360"/>
      </w:pPr>
    </w:lvl>
    <w:lvl w:ilvl="7">
      <w:start w:val="1"/>
      <w:numFmt w:val="lowerLetter"/>
      <w:lvlText w:val="%8."/>
      <w:lvlJc w:val="left"/>
      <w:pPr>
        <w:ind w:left="5430" w:hanging="360"/>
      </w:pPr>
    </w:lvl>
    <w:lvl w:ilvl="8">
      <w:start w:val="1"/>
      <w:numFmt w:val="lowerRoman"/>
      <w:lvlText w:val="%9."/>
      <w:lvlJc w:val="right"/>
      <w:pPr>
        <w:ind w:left="6150" w:hanging="180"/>
      </w:pPr>
    </w:lvl>
  </w:abstractNum>
  <w:abstractNum w:abstractNumId="17" w15:restartNumberingAfterBreak="0">
    <w:nsid w:val="29BF3F0F"/>
    <w:multiLevelType w:val="hybridMultilevel"/>
    <w:tmpl w:val="26AE5BF8"/>
    <w:lvl w:ilvl="0" w:tplc="C7E2E14C">
      <w:start w:val="1"/>
      <w:numFmt w:val="decimal"/>
      <w:lvlText w:val="%1."/>
      <w:lvlJc w:val="left"/>
      <w:pPr>
        <w:ind w:left="37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92" w:hanging="360"/>
      </w:pPr>
    </w:lvl>
    <w:lvl w:ilvl="2" w:tplc="0415001B">
      <w:start w:val="1"/>
      <w:numFmt w:val="lowerRoman"/>
      <w:lvlText w:val="%3."/>
      <w:lvlJc w:val="right"/>
      <w:pPr>
        <w:ind w:left="1812" w:hanging="180"/>
      </w:pPr>
    </w:lvl>
    <w:lvl w:ilvl="3" w:tplc="0415000F" w:tentative="1">
      <w:start w:val="1"/>
      <w:numFmt w:val="decimal"/>
      <w:lvlText w:val="%4."/>
      <w:lvlJc w:val="left"/>
      <w:pPr>
        <w:ind w:left="2532" w:hanging="360"/>
      </w:pPr>
    </w:lvl>
    <w:lvl w:ilvl="4" w:tplc="04150019" w:tentative="1">
      <w:start w:val="1"/>
      <w:numFmt w:val="lowerLetter"/>
      <w:lvlText w:val="%5."/>
      <w:lvlJc w:val="left"/>
      <w:pPr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18" w15:restartNumberingAfterBreak="0">
    <w:nsid w:val="2FB873A8"/>
    <w:multiLevelType w:val="multilevel"/>
    <w:tmpl w:val="ED80F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/>
        <w:b w:val="0"/>
        <w:sz w:val="18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Arial Narrow" w:hAnsi="Arial Narrow" w:cs="Times New Roman"/>
        <w:b w:val="0"/>
        <w:bCs w:val="0"/>
        <w:sz w:val="18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  <w:b w:val="0"/>
        <w:bCs w:val="0"/>
        <w:sz w:val="20"/>
        <w:szCs w:val="20"/>
        <w:lang w:val="pl-PL"/>
      </w:rPr>
    </w:lvl>
    <w:lvl w:ilvl="3">
      <w:start w:val="1"/>
      <w:numFmt w:val="lowerLetter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bullet"/>
      <w:lvlText w:val="▫"/>
      <w:lvlJc w:val="left"/>
      <w:pPr>
        <w:tabs>
          <w:tab w:val="num" w:pos="2160"/>
        </w:tabs>
        <w:ind w:left="2160" w:hanging="360"/>
      </w:pPr>
      <w:rPr>
        <w:rFonts w:ascii="Microsoft Sans Serif" w:hAnsi="Microsoft Sans Serif" w:cs="Arial" w:hint="default"/>
        <w:b/>
        <w:i w:val="0"/>
        <w:sz w:val="24"/>
        <w:szCs w:val="24"/>
        <w:lang w:val="pl-P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  <w:sz w:val="24"/>
        <w:szCs w:val="24"/>
        <w:lang w:val="pl-P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Symbol" w:cs="Symbol"/>
        <w:sz w:val="24"/>
        <w:szCs w:val="24"/>
        <w:lang w:val="pl-P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Courier New" w:cs="Courier New"/>
        <w:sz w:val="24"/>
        <w:szCs w:val="24"/>
        <w:lang w:val="pl-P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  <w:sz w:val="24"/>
        <w:szCs w:val="24"/>
        <w:lang w:val="pl-PL"/>
      </w:rPr>
    </w:lvl>
  </w:abstractNum>
  <w:abstractNum w:abstractNumId="19" w15:restartNumberingAfterBreak="0">
    <w:nsid w:val="3991328F"/>
    <w:multiLevelType w:val="multilevel"/>
    <w:tmpl w:val="79F084B2"/>
    <w:lvl w:ilvl="0">
      <w:start w:val="1"/>
      <w:numFmt w:val="upperRoman"/>
      <w:lvlText w:val="Rozdział %1."/>
      <w:lvlJc w:val="left"/>
      <w:pPr>
        <w:ind w:left="227" w:hanging="227"/>
      </w:pPr>
      <w:rPr>
        <w:rFonts w:ascii="Calibri" w:hAnsi="Calibri"/>
        <w:b/>
        <w:sz w:val="24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  <w:szCs w:val="22"/>
      </w:rPr>
    </w:lvl>
    <w:lvl w:ilvl="2">
      <w:start w:val="1"/>
      <w:numFmt w:val="decimal"/>
      <w:lvlText w:val="%2.%3."/>
      <w:lvlJc w:val="left"/>
      <w:pPr>
        <w:ind w:left="928" w:hanging="360"/>
      </w:pPr>
      <w:rPr>
        <w:rFonts w:ascii="Calibri Light" w:hAnsi="Calibri Light" w:cs="Calibri Light" w:hint="default"/>
        <w:b w:val="0"/>
        <w:i w:val="0"/>
        <w:sz w:val="20"/>
        <w:szCs w:val="22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ascii="Calibri" w:hAnsi="Calibri"/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ascii="Calibri" w:hAnsi="Calibri"/>
        <w:b w:val="0"/>
        <w:i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  <w:color w:val="00000A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9F06B01"/>
    <w:multiLevelType w:val="multilevel"/>
    <w:tmpl w:val="833ABA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/>
        <w:b w:val="0"/>
        <w:sz w:val="18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F8347EF"/>
    <w:multiLevelType w:val="multilevel"/>
    <w:tmpl w:val="FFEEE6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 w:val="0"/>
        <w:sz w:val="2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4512372"/>
    <w:multiLevelType w:val="hybridMultilevel"/>
    <w:tmpl w:val="C31A44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5C84A6E"/>
    <w:multiLevelType w:val="hybridMultilevel"/>
    <w:tmpl w:val="1A94F934"/>
    <w:lvl w:ilvl="0" w:tplc="63309D68">
      <w:start w:val="1"/>
      <w:numFmt w:val="lowerLetter"/>
      <w:lvlText w:val="%1)"/>
      <w:lvlJc w:val="left"/>
      <w:pPr>
        <w:ind w:left="7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24" w15:restartNumberingAfterBreak="0">
    <w:nsid w:val="47F0775E"/>
    <w:multiLevelType w:val="multilevel"/>
    <w:tmpl w:val="63A63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Arial Narrow" w:hAnsi="Arial Narrow" w:cs="Times New Roman"/>
        <w:b/>
        <w:bCs w:val="0"/>
        <w:sz w:val="20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  <w:b w:val="0"/>
        <w:bCs w:val="0"/>
        <w:sz w:val="20"/>
        <w:szCs w:val="20"/>
        <w:lang w:val="pl-PL"/>
      </w:rPr>
    </w:lvl>
    <w:lvl w:ilvl="3">
      <w:start w:val="1"/>
      <w:numFmt w:val="lowerLetter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bullet"/>
      <w:lvlText w:val="▫"/>
      <w:lvlJc w:val="left"/>
      <w:pPr>
        <w:tabs>
          <w:tab w:val="num" w:pos="2160"/>
        </w:tabs>
        <w:ind w:left="2160" w:hanging="360"/>
      </w:pPr>
      <w:rPr>
        <w:rFonts w:ascii="Microsoft Sans Serif" w:hAnsi="Microsoft Sans Serif" w:cs="Arial" w:hint="default"/>
        <w:b/>
        <w:i w:val="0"/>
        <w:sz w:val="24"/>
        <w:szCs w:val="24"/>
        <w:lang w:val="pl-P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  <w:sz w:val="24"/>
        <w:szCs w:val="24"/>
        <w:lang w:val="pl-P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Symbol" w:cs="Symbol"/>
        <w:sz w:val="24"/>
        <w:szCs w:val="24"/>
        <w:lang w:val="pl-P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Courier New" w:cs="Courier New"/>
        <w:sz w:val="24"/>
        <w:szCs w:val="24"/>
        <w:lang w:val="pl-P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  <w:sz w:val="24"/>
        <w:szCs w:val="24"/>
        <w:lang w:val="pl-PL"/>
      </w:rPr>
    </w:lvl>
  </w:abstractNum>
  <w:abstractNum w:abstractNumId="25" w15:restartNumberingAfterBreak="0">
    <w:nsid w:val="4DF14EE6"/>
    <w:multiLevelType w:val="multilevel"/>
    <w:tmpl w:val="E698F0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F6A588B"/>
    <w:multiLevelType w:val="multilevel"/>
    <w:tmpl w:val="1EFAE1C2"/>
    <w:lvl w:ilvl="0">
      <w:start w:val="1"/>
      <w:numFmt w:val="decimal"/>
      <w:lvlText w:val=" 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 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7" w15:restartNumberingAfterBreak="0">
    <w:nsid w:val="530361D4"/>
    <w:multiLevelType w:val="multilevel"/>
    <w:tmpl w:val="9B04953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 w:val="0"/>
        <w:sz w:val="2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 w15:restartNumberingAfterBreak="0">
    <w:nsid w:val="5389636E"/>
    <w:multiLevelType w:val="multilevel"/>
    <w:tmpl w:val="0F6A91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9" w15:restartNumberingAfterBreak="0">
    <w:nsid w:val="54493EF4"/>
    <w:multiLevelType w:val="multilevel"/>
    <w:tmpl w:val="A260D2AE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/>
        <w:b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9B1706"/>
    <w:multiLevelType w:val="hybridMultilevel"/>
    <w:tmpl w:val="E7FC398C"/>
    <w:lvl w:ilvl="0" w:tplc="1D76AF08">
      <w:start w:val="2"/>
      <w:numFmt w:val="decimal"/>
      <w:lvlText w:val="%1."/>
      <w:lvlJc w:val="left"/>
      <w:pPr>
        <w:ind w:left="20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7CC40162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48485422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0D28028A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CA709D9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D6727CA2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EC7CED6A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87200B6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C4383C68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1" w15:restartNumberingAfterBreak="0">
    <w:nsid w:val="57C14E4B"/>
    <w:multiLevelType w:val="multilevel"/>
    <w:tmpl w:val="7E7270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32" w15:restartNumberingAfterBreak="0">
    <w:nsid w:val="5BD072CB"/>
    <w:multiLevelType w:val="multilevel"/>
    <w:tmpl w:val="79400674"/>
    <w:lvl w:ilvl="0">
      <w:start w:val="1"/>
      <w:numFmt w:val="decimal"/>
      <w:lvlText w:val="%1."/>
      <w:lvlJc w:val="left"/>
      <w:pPr>
        <w:ind w:left="38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0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182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54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40" w:hanging="180"/>
      </w:pPr>
      <w:rPr>
        <w:rFonts w:hint="default"/>
      </w:rPr>
    </w:lvl>
  </w:abstractNum>
  <w:abstractNum w:abstractNumId="33" w15:restartNumberingAfterBreak="0">
    <w:nsid w:val="5C847551"/>
    <w:multiLevelType w:val="multilevel"/>
    <w:tmpl w:val="3F48F6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/>
        <w:b w:val="0"/>
        <w:sz w:val="18"/>
        <w:szCs w:val="2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Arial Narrow" w:hAnsi="Arial Narrow" w:cs="Times New Roman"/>
        <w:b w:val="0"/>
        <w:bCs w:val="0"/>
        <w:sz w:val="18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eastAsia="Times New Roman" w:cs="Times New Roman"/>
        <w:b w:val="0"/>
        <w:bCs w:val="0"/>
        <w:sz w:val="20"/>
        <w:szCs w:val="20"/>
        <w:lang w:val="pl-PL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bullet"/>
      <w:lvlText w:val="▫"/>
      <w:lvlJc w:val="left"/>
      <w:pPr>
        <w:tabs>
          <w:tab w:val="num" w:pos="1800"/>
        </w:tabs>
        <w:ind w:left="1800" w:hanging="360"/>
      </w:pPr>
      <w:rPr>
        <w:rFonts w:ascii="Microsoft Sans Serif" w:hAnsi="Microsoft Sans Serif" w:cs="Arial"/>
        <w:b/>
        <w:i w:val="0"/>
        <w:sz w:val="24"/>
        <w:szCs w:val="24"/>
        <w:lang w:val="pl-PL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  <w:sz w:val="24"/>
        <w:szCs w:val="24"/>
        <w:lang w:val="pl-PL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eastAsia="Symbol" w:cs="Symbol"/>
        <w:sz w:val="24"/>
        <w:szCs w:val="24"/>
        <w:lang w:val="pl-PL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eastAsia="Courier New" w:cs="Courier New"/>
        <w:sz w:val="24"/>
        <w:szCs w:val="24"/>
        <w:lang w:val="pl-PL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  <w:sz w:val="24"/>
        <w:szCs w:val="24"/>
        <w:lang w:val="pl-PL"/>
      </w:rPr>
    </w:lvl>
  </w:abstractNum>
  <w:abstractNum w:abstractNumId="34" w15:restartNumberingAfterBreak="0">
    <w:nsid w:val="5FBD0E72"/>
    <w:multiLevelType w:val="multilevel"/>
    <w:tmpl w:val="E1A61ACE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hAnsi="Arial Narrow"/>
        <w:b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5431A4A"/>
    <w:multiLevelType w:val="multilevel"/>
    <w:tmpl w:val="D5548A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6" w15:restartNumberingAfterBreak="0">
    <w:nsid w:val="6B7B2294"/>
    <w:multiLevelType w:val="multilevel"/>
    <w:tmpl w:val="F74CCBB6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/>
        <w:b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F75E93"/>
    <w:multiLevelType w:val="hybridMultilevel"/>
    <w:tmpl w:val="D332CEB4"/>
    <w:lvl w:ilvl="0" w:tplc="4E0A6F64">
      <w:start w:val="5"/>
      <w:numFmt w:val="decimal"/>
      <w:lvlText w:val="%1."/>
      <w:lvlJc w:val="left"/>
      <w:pPr>
        <w:ind w:left="20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ADF89B5C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855CB9DC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9B30E6D4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F0628BAA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230B1F4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957AD6DE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47E3D5E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D33C2CDA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8" w15:restartNumberingAfterBreak="0">
    <w:nsid w:val="79F90B86"/>
    <w:multiLevelType w:val="multilevel"/>
    <w:tmpl w:val="647A0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/>
        <w:b w:val="0"/>
        <w:bCs w:val="0"/>
        <w:sz w:val="18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Arial Narrow" w:hAnsi="Arial Narrow" w:cs="Times New Roman"/>
        <w:b w:val="0"/>
        <w:bCs w:val="0"/>
        <w:sz w:val="18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  <w:b w:val="0"/>
        <w:bCs w:val="0"/>
        <w:sz w:val="20"/>
        <w:szCs w:val="20"/>
        <w:lang w:val="pl-PL"/>
      </w:rPr>
    </w:lvl>
    <w:lvl w:ilvl="3">
      <w:start w:val="1"/>
      <w:numFmt w:val="lowerLetter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bullet"/>
      <w:lvlText w:val="▫"/>
      <w:lvlJc w:val="left"/>
      <w:pPr>
        <w:tabs>
          <w:tab w:val="num" w:pos="2160"/>
        </w:tabs>
        <w:ind w:left="2160" w:hanging="360"/>
      </w:pPr>
      <w:rPr>
        <w:rFonts w:ascii="Microsoft Sans Serif" w:hAnsi="Microsoft Sans Serif" w:cs="Arial" w:hint="default"/>
        <w:b/>
        <w:i w:val="0"/>
        <w:sz w:val="24"/>
        <w:szCs w:val="24"/>
        <w:lang w:val="pl-P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  <w:sz w:val="24"/>
        <w:szCs w:val="24"/>
        <w:lang w:val="pl-P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Symbol" w:cs="Symbol"/>
        <w:sz w:val="24"/>
        <w:szCs w:val="24"/>
        <w:lang w:val="pl-P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Courier New" w:cs="Courier New"/>
        <w:sz w:val="24"/>
        <w:szCs w:val="24"/>
        <w:lang w:val="pl-P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  <w:sz w:val="24"/>
        <w:szCs w:val="24"/>
        <w:lang w:val="pl-PL"/>
      </w:rPr>
    </w:lvl>
  </w:abstractNum>
  <w:abstractNum w:abstractNumId="39" w15:restartNumberingAfterBreak="0">
    <w:nsid w:val="7A0679E5"/>
    <w:multiLevelType w:val="multilevel"/>
    <w:tmpl w:val="684204C4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 w:val="0"/>
        <w:sz w:val="2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0" w15:restartNumberingAfterBreak="0">
    <w:nsid w:val="7E2C2BD1"/>
    <w:multiLevelType w:val="multilevel"/>
    <w:tmpl w:val="7E7270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41" w15:restartNumberingAfterBreak="0">
    <w:nsid w:val="7EC77468"/>
    <w:multiLevelType w:val="hybridMultilevel"/>
    <w:tmpl w:val="03E010CA"/>
    <w:lvl w:ilvl="0" w:tplc="58042164">
      <w:start w:val="1"/>
      <w:numFmt w:val="bullet"/>
      <w:lvlText w:val="-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80C454E0">
      <w:start w:val="1"/>
      <w:numFmt w:val="bullet"/>
      <w:lvlText w:val="o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745EB00E">
      <w:start w:val="1"/>
      <w:numFmt w:val="bullet"/>
      <w:lvlText w:val="▪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45A0D82">
      <w:start w:val="1"/>
      <w:numFmt w:val="bullet"/>
      <w:lvlText w:val="•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72B028AA">
      <w:start w:val="1"/>
      <w:numFmt w:val="bullet"/>
      <w:lvlText w:val="o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7214F5DC">
      <w:start w:val="1"/>
      <w:numFmt w:val="bullet"/>
      <w:lvlText w:val="▪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892A86DE">
      <w:start w:val="1"/>
      <w:numFmt w:val="bullet"/>
      <w:lvlText w:val="•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75ACBDF4">
      <w:start w:val="1"/>
      <w:numFmt w:val="bullet"/>
      <w:lvlText w:val="o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C7301F7E">
      <w:start w:val="1"/>
      <w:numFmt w:val="bullet"/>
      <w:lvlText w:val="▪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21"/>
  </w:num>
  <w:num w:numId="2">
    <w:abstractNumId w:val="28"/>
  </w:num>
  <w:num w:numId="3">
    <w:abstractNumId w:val="35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32"/>
  </w:num>
  <w:num w:numId="11">
    <w:abstractNumId w:val="33"/>
  </w:num>
  <w:num w:numId="12">
    <w:abstractNumId w:val="1"/>
  </w:num>
  <w:num w:numId="13">
    <w:abstractNumId w:val="2"/>
  </w:num>
  <w:num w:numId="14">
    <w:abstractNumId w:val="3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1"/>
  </w:num>
  <w:num w:numId="17">
    <w:abstractNumId w:val="13"/>
  </w:num>
  <w:num w:numId="18">
    <w:abstractNumId w:val="26"/>
  </w:num>
  <w:num w:numId="19">
    <w:abstractNumId w:val="34"/>
  </w:num>
  <w:num w:numId="20">
    <w:abstractNumId w:val="29"/>
  </w:num>
  <w:num w:numId="21">
    <w:abstractNumId w:val="38"/>
  </w:num>
  <w:num w:numId="22">
    <w:abstractNumId w:val="20"/>
  </w:num>
  <w:num w:numId="23">
    <w:abstractNumId w:val="10"/>
  </w:num>
  <w:num w:numId="24">
    <w:abstractNumId w:val="18"/>
  </w:num>
  <w:num w:numId="25">
    <w:abstractNumId w:val="16"/>
  </w:num>
  <w:num w:numId="26">
    <w:abstractNumId w:val="36"/>
  </w:num>
  <w:num w:numId="27">
    <w:abstractNumId w:val="9"/>
  </w:num>
  <w:num w:numId="28">
    <w:abstractNumId w:val="24"/>
  </w:num>
  <w:num w:numId="29">
    <w:abstractNumId w:val="22"/>
  </w:num>
  <w:num w:numId="30">
    <w:abstractNumId w:val="19"/>
  </w:num>
  <w:num w:numId="31">
    <w:abstractNumId w:val="12"/>
  </w:num>
  <w:num w:numId="32">
    <w:abstractNumId w:val="14"/>
  </w:num>
  <w:num w:numId="33">
    <w:abstractNumId w:val="17"/>
  </w:num>
  <w:num w:numId="34">
    <w:abstractNumId w:val="15"/>
  </w:num>
  <w:num w:numId="35">
    <w:abstractNumId w:val="25"/>
  </w:num>
  <w:num w:numId="36">
    <w:abstractNumId w:val="31"/>
  </w:num>
  <w:num w:numId="37">
    <w:abstractNumId w:val="40"/>
  </w:num>
  <w:num w:numId="38">
    <w:abstractNumId w:val="23"/>
  </w:num>
  <w:num w:numId="39">
    <w:abstractNumId w:val="27"/>
  </w:num>
  <w:num w:numId="40">
    <w:abstractNumId w:val="39"/>
  </w:num>
  <w:num w:numId="41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6127"/>
    <w:rsid w:val="00011885"/>
    <w:rsid w:val="00014772"/>
    <w:rsid w:val="00060657"/>
    <w:rsid w:val="00066C64"/>
    <w:rsid w:val="00074E96"/>
    <w:rsid w:val="000827FF"/>
    <w:rsid w:val="00091C8C"/>
    <w:rsid w:val="0009373D"/>
    <w:rsid w:val="00094DE6"/>
    <w:rsid w:val="000A5687"/>
    <w:rsid w:val="000E1F46"/>
    <w:rsid w:val="000F5010"/>
    <w:rsid w:val="0011267E"/>
    <w:rsid w:val="00115E2C"/>
    <w:rsid w:val="00125089"/>
    <w:rsid w:val="00162AAF"/>
    <w:rsid w:val="0017137E"/>
    <w:rsid w:val="00190A29"/>
    <w:rsid w:val="001A144F"/>
    <w:rsid w:val="001A4436"/>
    <w:rsid w:val="001A4740"/>
    <w:rsid w:val="001A5DCC"/>
    <w:rsid w:val="001B0E61"/>
    <w:rsid w:val="001B3D91"/>
    <w:rsid w:val="001B7253"/>
    <w:rsid w:val="001B7685"/>
    <w:rsid w:val="001D2BAF"/>
    <w:rsid w:val="001E492A"/>
    <w:rsid w:val="001E4BF9"/>
    <w:rsid w:val="001F1FE9"/>
    <w:rsid w:val="001F2FC6"/>
    <w:rsid w:val="00220159"/>
    <w:rsid w:val="0023159C"/>
    <w:rsid w:val="00233429"/>
    <w:rsid w:val="002469ED"/>
    <w:rsid w:val="002538DA"/>
    <w:rsid w:val="00254B55"/>
    <w:rsid w:val="00267874"/>
    <w:rsid w:val="00277943"/>
    <w:rsid w:val="002900DC"/>
    <w:rsid w:val="00296073"/>
    <w:rsid w:val="002A6DAA"/>
    <w:rsid w:val="002C42C5"/>
    <w:rsid w:val="002D6996"/>
    <w:rsid w:val="002E14B9"/>
    <w:rsid w:val="002E58E1"/>
    <w:rsid w:val="002F2C36"/>
    <w:rsid w:val="002F4303"/>
    <w:rsid w:val="003237AB"/>
    <w:rsid w:val="003309E7"/>
    <w:rsid w:val="00333A8E"/>
    <w:rsid w:val="00342213"/>
    <w:rsid w:val="00346CA4"/>
    <w:rsid w:val="003662B1"/>
    <w:rsid w:val="00376FC4"/>
    <w:rsid w:val="003774AF"/>
    <w:rsid w:val="0038651D"/>
    <w:rsid w:val="003B50D0"/>
    <w:rsid w:val="003C11A0"/>
    <w:rsid w:val="003C4E57"/>
    <w:rsid w:val="003C67AC"/>
    <w:rsid w:val="003D04A2"/>
    <w:rsid w:val="003D3926"/>
    <w:rsid w:val="003D4444"/>
    <w:rsid w:val="003D4B45"/>
    <w:rsid w:val="003D7E78"/>
    <w:rsid w:val="003E541B"/>
    <w:rsid w:val="003F6500"/>
    <w:rsid w:val="0040077F"/>
    <w:rsid w:val="00414642"/>
    <w:rsid w:val="00415E47"/>
    <w:rsid w:val="00436F69"/>
    <w:rsid w:val="004421EE"/>
    <w:rsid w:val="004467BC"/>
    <w:rsid w:val="004620ED"/>
    <w:rsid w:val="004629AD"/>
    <w:rsid w:val="0047183F"/>
    <w:rsid w:val="00492F8A"/>
    <w:rsid w:val="004B1705"/>
    <w:rsid w:val="004C4337"/>
    <w:rsid w:val="004C6C09"/>
    <w:rsid w:val="004D2C25"/>
    <w:rsid w:val="004D4E98"/>
    <w:rsid w:val="004E20BE"/>
    <w:rsid w:val="004E5D53"/>
    <w:rsid w:val="004F2759"/>
    <w:rsid w:val="00513D0B"/>
    <w:rsid w:val="00523F1B"/>
    <w:rsid w:val="00555FEE"/>
    <w:rsid w:val="0055798C"/>
    <w:rsid w:val="005623E3"/>
    <w:rsid w:val="00570211"/>
    <w:rsid w:val="005776CD"/>
    <w:rsid w:val="00577794"/>
    <w:rsid w:val="005875D1"/>
    <w:rsid w:val="005B384A"/>
    <w:rsid w:val="005B68B5"/>
    <w:rsid w:val="005C12A9"/>
    <w:rsid w:val="005D2B72"/>
    <w:rsid w:val="005D2D43"/>
    <w:rsid w:val="0061458B"/>
    <w:rsid w:val="00642FE8"/>
    <w:rsid w:val="00654B0C"/>
    <w:rsid w:val="00674D09"/>
    <w:rsid w:val="00694299"/>
    <w:rsid w:val="006A432A"/>
    <w:rsid w:val="006B212F"/>
    <w:rsid w:val="006B7485"/>
    <w:rsid w:val="006C6AAE"/>
    <w:rsid w:val="006E6FF3"/>
    <w:rsid w:val="006E779B"/>
    <w:rsid w:val="006F4650"/>
    <w:rsid w:val="006F7868"/>
    <w:rsid w:val="007049C5"/>
    <w:rsid w:val="00714073"/>
    <w:rsid w:val="007237BD"/>
    <w:rsid w:val="007340D3"/>
    <w:rsid w:val="00736C59"/>
    <w:rsid w:val="007800D2"/>
    <w:rsid w:val="007808ED"/>
    <w:rsid w:val="00781E8B"/>
    <w:rsid w:val="00793487"/>
    <w:rsid w:val="00794A46"/>
    <w:rsid w:val="007A5BFF"/>
    <w:rsid w:val="007B29D2"/>
    <w:rsid w:val="007B4111"/>
    <w:rsid w:val="007B71AF"/>
    <w:rsid w:val="007D0842"/>
    <w:rsid w:val="00803A5E"/>
    <w:rsid w:val="008055B5"/>
    <w:rsid w:val="00843464"/>
    <w:rsid w:val="00851C44"/>
    <w:rsid w:val="008563A0"/>
    <w:rsid w:val="008568D5"/>
    <w:rsid w:val="0088155F"/>
    <w:rsid w:val="00885E04"/>
    <w:rsid w:val="008976CF"/>
    <w:rsid w:val="008A4732"/>
    <w:rsid w:val="008B6755"/>
    <w:rsid w:val="008C0C76"/>
    <w:rsid w:val="008C46A2"/>
    <w:rsid w:val="008C4C89"/>
    <w:rsid w:val="00903B11"/>
    <w:rsid w:val="009068C2"/>
    <w:rsid w:val="00930035"/>
    <w:rsid w:val="009432AD"/>
    <w:rsid w:val="00943B39"/>
    <w:rsid w:val="009631EA"/>
    <w:rsid w:val="00965F0E"/>
    <w:rsid w:val="00973CD9"/>
    <w:rsid w:val="009A018E"/>
    <w:rsid w:val="009B6245"/>
    <w:rsid w:val="009C2163"/>
    <w:rsid w:val="009C7FE0"/>
    <w:rsid w:val="009E231E"/>
    <w:rsid w:val="009F5AB9"/>
    <w:rsid w:val="00A010BA"/>
    <w:rsid w:val="00A43A54"/>
    <w:rsid w:val="00A64C63"/>
    <w:rsid w:val="00A7195E"/>
    <w:rsid w:val="00A74ACE"/>
    <w:rsid w:val="00A838BE"/>
    <w:rsid w:val="00AB4F45"/>
    <w:rsid w:val="00AC08E2"/>
    <w:rsid w:val="00AC13C4"/>
    <w:rsid w:val="00AC5B34"/>
    <w:rsid w:val="00AE14DF"/>
    <w:rsid w:val="00AF06C6"/>
    <w:rsid w:val="00AF1477"/>
    <w:rsid w:val="00AF3580"/>
    <w:rsid w:val="00B00918"/>
    <w:rsid w:val="00B10064"/>
    <w:rsid w:val="00B15854"/>
    <w:rsid w:val="00B16961"/>
    <w:rsid w:val="00B31B97"/>
    <w:rsid w:val="00B35726"/>
    <w:rsid w:val="00B36CCC"/>
    <w:rsid w:val="00B416F4"/>
    <w:rsid w:val="00B42489"/>
    <w:rsid w:val="00B45F4D"/>
    <w:rsid w:val="00B53D09"/>
    <w:rsid w:val="00B64847"/>
    <w:rsid w:val="00B67CD1"/>
    <w:rsid w:val="00B73968"/>
    <w:rsid w:val="00BA440F"/>
    <w:rsid w:val="00BA5DD3"/>
    <w:rsid w:val="00BB28B5"/>
    <w:rsid w:val="00BB35AC"/>
    <w:rsid w:val="00BB4391"/>
    <w:rsid w:val="00BC0775"/>
    <w:rsid w:val="00BD4887"/>
    <w:rsid w:val="00BE3BDD"/>
    <w:rsid w:val="00BE6492"/>
    <w:rsid w:val="00BF75D3"/>
    <w:rsid w:val="00C015DC"/>
    <w:rsid w:val="00C11379"/>
    <w:rsid w:val="00C15D75"/>
    <w:rsid w:val="00C26012"/>
    <w:rsid w:val="00C41E9D"/>
    <w:rsid w:val="00C527C3"/>
    <w:rsid w:val="00C56138"/>
    <w:rsid w:val="00C63834"/>
    <w:rsid w:val="00C66F06"/>
    <w:rsid w:val="00C67CBD"/>
    <w:rsid w:val="00C719F7"/>
    <w:rsid w:val="00C92337"/>
    <w:rsid w:val="00CB78C3"/>
    <w:rsid w:val="00CC0D7A"/>
    <w:rsid w:val="00CC38E8"/>
    <w:rsid w:val="00D1242F"/>
    <w:rsid w:val="00D1496D"/>
    <w:rsid w:val="00D17058"/>
    <w:rsid w:val="00D3141A"/>
    <w:rsid w:val="00D45318"/>
    <w:rsid w:val="00D50670"/>
    <w:rsid w:val="00D52C8C"/>
    <w:rsid w:val="00D647EC"/>
    <w:rsid w:val="00D770B2"/>
    <w:rsid w:val="00D804E5"/>
    <w:rsid w:val="00DA2F15"/>
    <w:rsid w:val="00DA34F9"/>
    <w:rsid w:val="00DA48C4"/>
    <w:rsid w:val="00DB1287"/>
    <w:rsid w:val="00DB4A85"/>
    <w:rsid w:val="00DD0AC7"/>
    <w:rsid w:val="00DE0984"/>
    <w:rsid w:val="00DF0EB7"/>
    <w:rsid w:val="00DF1EE9"/>
    <w:rsid w:val="00E150BC"/>
    <w:rsid w:val="00E22B66"/>
    <w:rsid w:val="00E260A2"/>
    <w:rsid w:val="00E36C12"/>
    <w:rsid w:val="00E70128"/>
    <w:rsid w:val="00E71388"/>
    <w:rsid w:val="00E7508C"/>
    <w:rsid w:val="00E7774A"/>
    <w:rsid w:val="00E87602"/>
    <w:rsid w:val="00EA2B2B"/>
    <w:rsid w:val="00EB6C2D"/>
    <w:rsid w:val="00EC60BB"/>
    <w:rsid w:val="00ED0D6D"/>
    <w:rsid w:val="00ED109E"/>
    <w:rsid w:val="00EE281A"/>
    <w:rsid w:val="00F02151"/>
    <w:rsid w:val="00F21ACC"/>
    <w:rsid w:val="00F25464"/>
    <w:rsid w:val="00F63185"/>
    <w:rsid w:val="00F673E6"/>
    <w:rsid w:val="00F71E37"/>
    <w:rsid w:val="00F74724"/>
    <w:rsid w:val="00F9111E"/>
    <w:rsid w:val="00F91C61"/>
    <w:rsid w:val="00FA4C98"/>
    <w:rsid w:val="00FA60A3"/>
    <w:rsid w:val="00FC78BD"/>
    <w:rsid w:val="00FD2440"/>
    <w:rsid w:val="00FD3EC7"/>
    <w:rsid w:val="00FE49BD"/>
    <w:rsid w:val="00FE49E0"/>
    <w:rsid w:val="00FE5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FF10F9"/>
  <w15:docId w15:val="{8E2C1613-8F77-47C3-AB68-9B9C53C70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50BC"/>
  </w:style>
  <w:style w:type="paragraph" w:styleId="Nagwek1">
    <w:name w:val="heading 1"/>
    <w:basedOn w:val="Normalny"/>
    <w:next w:val="Normalny"/>
    <w:link w:val="Nagwek1Znak"/>
    <w:uiPriority w:val="9"/>
    <w:qFormat/>
    <w:rsid w:val="00C527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476B1" w:themeColor="accent1" w:themeShade="BF"/>
      <w:sz w:val="32"/>
      <w:szCs w:val="32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suppressAutoHyphens/>
      <w:spacing w:after="0" w:line="240" w:lineRule="auto"/>
      <w:outlineLvl w:val="6"/>
    </w:pPr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pPr>
      <w:spacing w:after="0" w:line="240" w:lineRule="auto"/>
    </w:pPr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customStyle="1" w:styleId="Akapitzlist1">
    <w:name w:val="Akapit z listą1"/>
    <w:basedOn w:val="Normalny"/>
    <w:rsid w:val="000A5687"/>
    <w:pPr>
      <w:ind w:left="720"/>
      <w:contextualSpacing/>
    </w:pPr>
    <w:rPr>
      <w:rFonts w:ascii="Calibri" w:eastAsia="Times New Roman" w:hAnsi="Calibri" w:cs="Times New Roman"/>
    </w:rPr>
  </w:style>
  <w:style w:type="character" w:styleId="Pogrubienie">
    <w:name w:val="Strong"/>
    <w:basedOn w:val="Domylnaczcionkaakapitu"/>
    <w:uiPriority w:val="22"/>
    <w:qFormat/>
    <w:rsid w:val="00DB4A85"/>
    <w:rPr>
      <w:b/>
      <w:bCs/>
    </w:rPr>
  </w:style>
  <w:style w:type="paragraph" w:styleId="Tekstpodstawowy">
    <w:name w:val="Body Text"/>
    <w:basedOn w:val="Normalny"/>
    <w:link w:val="TekstpodstawowyZnak"/>
    <w:semiHidden/>
    <w:rsid w:val="00577794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779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0">
    <w:name w:val="Nagłówek #1_"/>
    <w:link w:val="Nagwek11"/>
    <w:rsid w:val="002F2C36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2F2C36"/>
    <w:pPr>
      <w:shd w:val="clear" w:color="auto" w:fill="FFFFFF"/>
      <w:spacing w:after="60" w:line="0" w:lineRule="atLeast"/>
      <w:outlineLvl w:val="0"/>
    </w:pPr>
    <w:rPr>
      <w:rFonts w:ascii="Times New Roman" w:eastAsia="Times New Roman" w:hAnsi="Times New Roman"/>
      <w:sz w:val="32"/>
      <w:szCs w:val="32"/>
    </w:rPr>
  </w:style>
  <w:style w:type="character" w:customStyle="1" w:styleId="Wzmianka1">
    <w:name w:val="Wzmianka1"/>
    <w:basedOn w:val="Domylnaczcionkaakapitu"/>
    <w:uiPriority w:val="99"/>
    <w:semiHidden/>
    <w:unhideWhenUsed/>
    <w:rsid w:val="00BD4887"/>
    <w:rPr>
      <w:color w:val="2B579A"/>
      <w:shd w:val="clear" w:color="auto" w:fill="E6E6E6"/>
    </w:rPr>
  </w:style>
  <w:style w:type="paragraph" w:customStyle="1" w:styleId="Akapitzlist2">
    <w:name w:val="Akapit z listą2"/>
    <w:basedOn w:val="Normalny"/>
    <w:rsid w:val="00D1242F"/>
    <w:pPr>
      <w:suppressAutoHyphens/>
      <w:ind w:left="720"/>
      <w:contextualSpacing/>
    </w:pPr>
    <w:rPr>
      <w:rFonts w:ascii="Calibri" w:eastAsia="Calibri" w:hAnsi="Calibri" w:cs="Tahoma"/>
      <w:color w:val="00000A"/>
      <w:kern w:val="1"/>
    </w:rPr>
  </w:style>
  <w:style w:type="paragraph" w:customStyle="1" w:styleId="Tekstpodstawowy21">
    <w:name w:val="Tekst podstawowy 21"/>
    <w:basedOn w:val="Normalny"/>
    <w:rsid w:val="00D1242F"/>
    <w:pPr>
      <w:suppressAutoHyphens/>
      <w:spacing w:after="0" w:line="240" w:lineRule="auto"/>
    </w:pPr>
    <w:rPr>
      <w:rFonts w:ascii="Tahoma" w:eastAsia="Times New Roman" w:hAnsi="Tahoma" w:cs="Times New Roman"/>
      <w:color w:val="FF0000"/>
      <w:kern w:val="1"/>
      <w:sz w:val="20"/>
      <w:szCs w:val="20"/>
    </w:rPr>
  </w:style>
  <w:style w:type="character" w:customStyle="1" w:styleId="Wzmianka2">
    <w:name w:val="Wzmianka2"/>
    <w:basedOn w:val="Domylnaczcionkaakapitu"/>
    <w:uiPriority w:val="99"/>
    <w:semiHidden/>
    <w:unhideWhenUsed/>
    <w:rsid w:val="001B7685"/>
    <w:rPr>
      <w:color w:val="2B579A"/>
      <w:shd w:val="clear" w:color="auto" w:fill="E6E6E6"/>
    </w:rPr>
  </w:style>
  <w:style w:type="paragraph" w:customStyle="1" w:styleId="Akapitzlist3">
    <w:name w:val="Akapit z listą3"/>
    <w:basedOn w:val="Normalny"/>
    <w:rsid w:val="001B7685"/>
    <w:pPr>
      <w:suppressAutoHyphens/>
      <w:ind w:left="720"/>
      <w:contextualSpacing/>
    </w:pPr>
    <w:rPr>
      <w:rFonts w:ascii="Calibri" w:eastAsia="Calibri" w:hAnsi="Calibri" w:cs="Tahoma"/>
      <w:color w:val="00000A"/>
      <w:kern w:val="1"/>
    </w:rPr>
  </w:style>
  <w:style w:type="character" w:customStyle="1" w:styleId="Nagwek1Znak">
    <w:name w:val="Nagłówek 1 Znak"/>
    <w:basedOn w:val="Domylnaczcionkaakapitu"/>
    <w:link w:val="Nagwek1"/>
    <w:uiPriority w:val="9"/>
    <w:rsid w:val="00C527C3"/>
    <w:rPr>
      <w:rFonts w:asciiTheme="majorHAnsi" w:eastAsiaTheme="majorEastAsia" w:hAnsiTheme="majorHAnsi" w:cstheme="majorBidi"/>
      <w:color w:val="3476B1" w:themeColor="accent1" w:themeShade="BF"/>
      <w:sz w:val="32"/>
      <w:szCs w:val="3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33A8E"/>
    <w:rPr>
      <w:color w:val="808080"/>
      <w:shd w:val="clear" w:color="auto" w:fill="E6E6E6"/>
    </w:rPr>
  </w:style>
  <w:style w:type="paragraph" w:styleId="Lista">
    <w:name w:val="List"/>
    <w:basedOn w:val="Tekstpodstawowy"/>
    <w:rsid w:val="00781E8B"/>
    <w:pPr>
      <w:widowControl w:val="0"/>
    </w:pPr>
    <w:rPr>
      <w:rFonts w:cs="Tahoma"/>
      <w:lang w:val="x-none"/>
    </w:rPr>
  </w:style>
  <w:style w:type="character" w:styleId="Odwoaniedokomentarza">
    <w:name w:val="annotation reference"/>
    <w:uiPriority w:val="99"/>
    <w:semiHidden/>
    <w:unhideWhenUsed/>
    <w:rsid w:val="002469E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4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77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4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66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771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1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26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199AA2-2BEA-4BD6-B776-101BF1985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"Wojciech Błażusiak-UG Gródek n/D" &lt;inwestycje@gminagrodek.pl&gt;</dc:creator>
  <cp:lastModifiedBy>Wojciech Błażusiak</cp:lastModifiedBy>
  <cp:revision>2</cp:revision>
  <cp:lastPrinted>2019-12-09T17:57:00Z</cp:lastPrinted>
  <dcterms:created xsi:type="dcterms:W3CDTF">2020-05-18T16:41:00Z</dcterms:created>
  <dcterms:modified xsi:type="dcterms:W3CDTF">2020-05-18T16:41:00Z</dcterms:modified>
</cp:coreProperties>
</file>